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218" w:rsidRPr="00861218" w:rsidRDefault="00861218" w:rsidP="00861218">
      <w:pPr>
        <w:ind w:left="709" w:firstLine="0"/>
        <w:jc w:val="right"/>
      </w:pPr>
      <w:r w:rsidRPr="00861218">
        <w:t>Приложение 3</w:t>
      </w:r>
    </w:p>
    <w:p w:rsidR="00861218" w:rsidRPr="00861218" w:rsidRDefault="00861218" w:rsidP="00861218">
      <w:pPr>
        <w:ind w:left="709" w:firstLine="0"/>
        <w:jc w:val="right"/>
      </w:pPr>
      <w:r w:rsidRPr="00861218">
        <w:t>к постановлению Администрации</w:t>
      </w:r>
    </w:p>
    <w:p w:rsidR="00861218" w:rsidRPr="00861218" w:rsidRDefault="00861218" w:rsidP="00861218">
      <w:pPr>
        <w:ind w:left="709" w:firstLine="0"/>
        <w:jc w:val="right"/>
      </w:pPr>
      <w:r w:rsidRPr="00861218">
        <w:t>Балахнинского муниципального округа</w:t>
      </w:r>
    </w:p>
    <w:p w:rsidR="00861218" w:rsidRPr="00861218" w:rsidRDefault="00861218" w:rsidP="00861218">
      <w:pPr>
        <w:ind w:left="709" w:firstLine="0"/>
        <w:jc w:val="right"/>
      </w:pPr>
      <w:r w:rsidRPr="00861218">
        <w:t>Нижегородской области</w:t>
      </w:r>
    </w:p>
    <w:p w:rsidR="00861218" w:rsidRPr="00861218" w:rsidRDefault="00861218" w:rsidP="00861218">
      <w:pPr>
        <w:ind w:left="709" w:firstLine="0"/>
        <w:jc w:val="right"/>
      </w:pPr>
      <w:r w:rsidRPr="00861218">
        <w:t xml:space="preserve">от </w:t>
      </w:r>
      <w:r>
        <w:t>19.04.2023</w:t>
      </w:r>
      <w:r w:rsidRPr="00861218">
        <w:t xml:space="preserve"> №</w:t>
      </w:r>
      <w:r>
        <w:t xml:space="preserve"> 712</w:t>
      </w:r>
    </w:p>
    <w:p w:rsidR="00861218" w:rsidRPr="00861218" w:rsidRDefault="00861218" w:rsidP="00861218">
      <w:pPr>
        <w:ind w:left="709" w:firstLine="0"/>
        <w:jc w:val="right"/>
      </w:pPr>
    </w:p>
    <w:p w:rsidR="00861218" w:rsidRPr="00861218" w:rsidRDefault="00861218" w:rsidP="00861218">
      <w:pPr>
        <w:ind w:left="7080" w:right="-285" w:firstLine="0"/>
        <w:jc w:val="left"/>
        <w:rPr>
          <w:b/>
          <w:szCs w:val="24"/>
        </w:rPr>
      </w:pPr>
    </w:p>
    <w:p w:rsidR="00861218" w:rsidRPr="00861218" w:rsidRDefault="00861218" w:rsidP="00861218">
      <w:pPr>
        <w:ind w:firstLine="0"/>
        <w:jc w:val="center"/>
        <w:rPr>
          <w:b/>
          <w:szCs w:val="24"/>
        </w:rPr>
      </w:pPr>
      <w:r w:rsidRPr="00861218">
        <w:rPr>
          <w:b/>
          <w:szCs w:val="24"/>
        </w:rPr>
        <w:t>Исполнение по расходам бюджета Балахнинского муниципального округа</w:t>
      </w:r>
    </w:p>
    <w:p w:rsidR="00861218" w:rsidRPr="00861218" w:rsidRDefault="00861218" w:rsidP="00861218">
      <w:pPr>
        <w:ind w:firstLine="0"/>
        <w:jc w:val="center"/>
        <w:rPr>
          <w:b/>
          <w:szCs w:val="24"/>
        </w:rPr>
      </w:pPr>
      <w:r w:rsidRPr="00861218">
        <w:rPr>
          <w:b/>
          <w:szCs w:val="24"/>
        </w:rPr>
        <w:t xml:space="preserve">за </w:t>
      </w:r>
      <w:r w:rsidRPr="00861218">
        <w:rPr>
          <w:b/>
          <w:szCs w:val="24"/>
          <w:lang w:val="en-US"/>
        </w:rPr>
        <w:t>I</w:t>
      </w:r>
      <w:r w:rsidRPr="00861218">
        <w:rPr>
          <w:b/>
          <w:szCs w:val="24"/>
        </w:rPr>
        <w:t xml:space="preserve"> квартал 2023 года по ведомственной структуре расходов бюджета</w:t>
      </w:r>
    </w:p>
    <w:p w:rsidR="00861218" w:rsidRPr="00861218" w:rsidRDefault="00861218" w:rsidP="00861218">
      <w:pPr>
        <w:ind w:firstLine="0"/>
        <w:jc w:val="center"/>
        <w:rPr>
          <w:b/>
          <w:szCs w:val="24"/>
        </w:rPr>
      </w:pPr>
    </w:p>
    <w:p w:rsidR="00861218" w:rsidRPr="00861218" w:rsidRDefault="00861218" w:rsidP="00861218">
      <w:pPr>
        <w:spacing w:after="200" w:line="276" w:lineRule="auto"/>
        <w:ind w:firstLine="0"/>
        <w:jc w:val="right"/>
        <w:rPr>
          <w:b/>
          <w:szCs w:val="24"/>
        </w:rPr>
      </w:pPr>
      <w:proofErr w:type="spellStart"/>
      <w:r w:rsidRPr="00861218">
        <w:rPr>
          <w:b/>
          <w:szCs w:val="24"/>
        </w:rPr>
        <w:t>тыс.руб</w:t>
      </w:r>
      <w:proofErr w:type="spellEnd"/>
      <w:r w:rsidRPr="00861218">
        <w:rPr>
          <w:b/>
          <w:szCs w:val="24"/>
        </w:rPr>
        <w:t>.</w:t>
      </w:r>
    </w:p>
    <w:tbl>
      <w:tblPr>
        <w:tblW w:w="10792" w:type="dxa"/>
        <w:jc w:val="center"/>
        <w:tblLayout w:type="fixed"/>
        <w:tblLook w:val="04A0" w:firstRow="1" w:lastRow="0" w:firstColumn="1" w:lastColumn="0" w:noHBand="0" w:noVBand="1"/>
      </w:tblPr>
      <w:tblGrid>
        <w:gridCol w:w="431"/>
        <w:gridCol w:w="2928"/>
        <w:gridCol w:w="635"/>
        <w:gridCol w:w="518"/>
        <w:gridCol w:w="567"/>
        <w:gridCol w:w="1665"/>
        <w:gridCol w:w="601"/>
        <w:gridCol w:w="1400"/>
        <w:gridCol w:w="1247"/>
        <w:gridCol w:w="800"/>
      </w:tblGrid>
      <w:tr w:rsidR="00861218" w:rsidRPr="00861218" w:rsidTr="004D31BE">
        <w:trPr>
          <w:trHeight w:val="315"/>
          <w:tblHeader/>
          <w:jc w:val="center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№п/п</w:t>
            </w: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39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left="-121" w:right="-136"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Классификация бюджета округа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План на 2023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proofErr w:type="spellStart"/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Исполне</w:t>
            </w:r>
            <w:proofErr w:type="spellEnd"/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 xml:space="preserve"> но на </w:t>
            </w:r>
            <w:r w:rsidRPr="00861218">
              <w:rPr>
                <w:rFonts w:eastAsia="Times New Roman"/>
                <w:b/>
                <w:bCs/>
                <w:sz w:val="22"/>
                <w:lang w:eastAsia="ru-RU"/>
              </w:rPr>
              <w:t>01.04.2023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left="-78" w:right="-108"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 xml:space="preserve">% </w:t>
            </w:r>
            <w:proofErr w:type="spellStart"/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ис</w:t>
            </w:r>
            <w:proofErr w:type="spellEnd"/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 xml:space="preserve"> </w:t>
            </w:r>
            <w:proofErr w:type="spellStart"/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полне</w:t>
            </w:r>
            <w:proofErr w:type="spellEnd"/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 xml:space="preserve"> </w:t>
            </w:r>
            <w:proofErr w:type="spellStart"/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ния</w:t>
            </w:r>
            <w:proofErr w:type="spellEnd"/>
          </w:p>
        </w:tc>
      </w:tr>
      <w:tr w:rsidR="00861218" w:rsidRPr="00861218" w:rsidTr="004D31BE">
        <w:trPr>
          <w:trHeight w:val="835"/>
          <w:tblHeader/>
          <w:jc w:val="center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left="-104" w:right="-108"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 xml:space="preserve">Ведом </w:t>
            </w:r>
            <w:proofErr w:type="spellStart"/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ствен</w:t>
            </w:r>
            <w:proofErr w:type="spellEnd"/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 xml:space="preserve"> </w:t>
            </w:r>
            <w:proofErr w:type="spellStart"/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left="-149" w:right="-108"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Раз дел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left="-118" w:right="-108"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Под раз дел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left="-95" w:right="-108"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Целевая статья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left="-149" w:right="-108"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Вид рас хода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</w:tr>
      <w:tr w:rsidR="00861218" w:rsidRPr="00861218" w:rsidTr="004D31BE">
        <w:trPr>
          <w:trHeight w:val="126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67 424,1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16 758,1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24,9</w:t>
            </w:r>
          </w:p>
        </w:tc>
      </w:tr>
      <w:tr w:rsidR="00861218" w:rsidRPr="00861218" w:rsidTr="004D31BE">
        <w:trPr>
          <w:trHeight w:val="54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right="-164"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ОБЩЕГОСУДАРСТВЕННЫЕ ВОПРОСЫ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58 752,7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13 775,0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23,4</w:t>
            </w:r>
          </w:p>
        </w:tc>
      </w:tr>
      <w:tr w:rsidR="00861218" w:rsidRPr="00861218" w:rsidTr="004D31BE">
        <w:trPr>
          <w:trHeight w:val="183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21 482,1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4 624,5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21,5</w:t>
            </w:r>
          </w:p>
        </w:tc>
      </w:tr>
      <w:tr w:rsidR="00861218" w:rsidRPr="00861218" w:rsidTr="004D31BE">
        <w:trPr>
          <w:trHeight w:val="16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 xml:space="preserve">Муниципальная программа «Повышение эффективности бюджетных расходов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21 482,1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4 624,5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21,5</w:t>
            </w:r>
          </w:p>
        </w:tc>
      </w:tr>
      <w:tr w:rsidR="00861218" w:rsidRPr="00861218" w:rsidTr="004D31BE">
        <w:trPr>
          <w:trHeight w:val="116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10 3 00 00000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21 482,1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4 624,5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21,5</w:t>
            </w:r>
          </w:p>
        </w:tc>
      </w:tr>
      <w:tr w:rsidR="00861218" w:rsidRPr="00861218" w:rsidTr="004D31BE">
        <w:trPr>
          <w:trHeight w:val="5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21 482,1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4 624,5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21,5</w:t>
            </w:r>
          </w:p>
        </w:tc>
      </w:tr>
      <w:tr w:rsidR="00861218" w:rsidRPr="00861218" w:rsidTr="004D31BE">
        <w:trPr>
          <w:trHeight w:val="111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21 482,1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4 624,5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21,5</w:t>
            </w:r>
          </w:p>
        </w:tc>
      </w:tr>
      <w:tr w:rsidR="00861218" w:rsidRPr="00861218" w:rsidTr="004D31BE">
        <w:trPr>
          <w:trHeight w:val="99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bookmarkStart w:id="0" w:name="RANGE!B11:I11"/>
            <w:bookmarkStart w:id="1" w:name="RANGE!A19"/>
            <w:bookmarkEnd w:id="0"/>
            <w:r w:rsidRPr="00861218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bookmarkEnd w:id="1"/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bookmarkStart w:id="2" w:name="RANGE!F19"/>
            <w:r w:rsidRPr="00861218">
              <w:rPr>
                <w:szCs w:val="24"/>
              </w:rPr>
              <w:t>100</w:t>
            </w:r>
            <w:bookmarkEnd w:id="2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20 837,7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4 517,2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21,7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644,4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107,3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16,7</w:t>
            </w:r>
          </w:p>
        </w:tc>
      </w:tr>
      <w:tr w:rsidR="00861218" w:rsidRPr="00861218" w:rsidTr="004D31BE">
        <w:trPr>
          <w:trHeight w:val="84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  <w:lang w:val="en-US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</w:t>
            </w:r>
            <w:r w:rsidRPr="00861218">
              <w:rPr>
                <w:b/>
                <w:bCs/>
                <w:szCs w:val="24"/>
              </w:rPr>
              <w:t> </w:t>
            </w:r>
            <w:r w:rsidRPr="00861218">
              <w:rPr>
                <w:b/>
                <w:bCs/>
                <w:szCs w:val="24"/>
                <w:lang w:val="en-US"/>
              </w:rPr>
              <w:t>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37 270,6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9 150,5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24,6</w:t>
            </w:r>
          </w:p>
        </w:tc>
      </w:tr>
      <w:tr w:rsidR="00861218" w:rsidRPr="00861218" w:rsidTr="004D31BE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 xml:space="preserve">Муниципальная программа «Повышение эффективности бюджетных расходов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37 270,6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9 150,5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24,6</w:t>
            </w:r>
          </w:p>
        </w:tc>
      </w:tr>
      <w:tr w:rsidR="00861218" w:rsidRPr="00861218" w:rsidTr="004D31BE">
        <w:trPr>
          <w:trHeight w:val="90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 xml:space="preserve">Подпрограмма «Организация совершенствования бюджетного процесса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36 593,7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8 990,1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24,6</w:t>
            </w:r>
          </w:p>
        </w:tc>
      </w:tr>
      <w:tr w:rsidR="00861218" w:rsidRPr="00861218" w:rsidTr="004D31BE">
        <w:trPr>
          <w:trHeight w:val="101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90,1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9,0</w:t>
            </w:r>
          </w:p>
        </w:tc>
      </w:tr>
      <w:tr w:rsidR="00861218" w:rsidRPr="00861218" w:rsidTr="004D31BE">
        <w:trPr>
          <w:trHeight w:val="100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90,1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9,0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9,0</w:t>
            </w:r>
          </w:p>
        </w:tc>
      </w:tr>
      <w:tr w:rsidR="00861218" w:rsidRPr="00861218" w:rsidTr="004D31BE">
        <w:trPr>
          <w:trHeight w:val="27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35 593,7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8 900,0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98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35 593,7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8 900,0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25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35 593,7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8 900,0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676,9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160,4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23,7</w:t>
            </w:r>
          </w:p>
        </w:tc>
      </w:tr>
      <w:tr w:rsidR="00861218" w:rsidRPr="00861218" w:rsidTr="004D31BE">
        <w:trPr>
          <w:trHeight w:val="7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676,9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160,4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23,7</w:t>
            </w:r>
          </w:p>
        </w:tc>
      </w:tr>
      <w:tr w:rsidR="00861218" w:rsidRPr="00861218" w:rsidTr="004D31BE">
        <w:trPr>
          <w:trHeight w:val="9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676,9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160,4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23,7</w:t>
            </w:r>
          </w:p>
        </w:tc>
      </w:tr>
      <w:tr w:rsidR="00861218" w:rsidRPr="00861218" w:rsidTr="004D31BE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861218">
              <w:rPr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479,1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104,8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21,9</w:t>
            </w:r>
          </w:p>
        </w:tc>
      </w:tr>
      <w:tr w:rsidR="00861218" w:rsidRPr="00861218" w:rsidTr="004D31BE">
        <w:trPr>
          <w:trHeight w:val="32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197,8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55,6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28,1</w:t>
            </w:r>
          </w:p>
        </w:tc>
      </w:tr>
      <w:tr w:rsidR="00861218" w:rsidRPr="00861218" w:rsidTr="004D31BE">
        <w:trPr>
          <w:trHeight w:val="54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СОЦИАЛЬНАЯ ПОЛИТИКА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left="-69" w:right="-176"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171,4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</w:tr>
      <w:tr w:rsidR="00861218" w:rsidRPr="00861218" w:rsidTr="004D31BE">
        <w:trPr>
          <w:trHeight w:val="53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Социальное обеспечение населения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  <w:lang w:val="en-US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171,4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</w:tr>
      <w:tr w:rsidR="00861218" w:rsidRPr="00861218" w:rsidTr="004D31BE">
        <w:trPr>
          <w:trHeight w:val="5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45,0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"Прочие мероприятия в рамках программы"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77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 xml:space="preserve">Обеспечение обязательств, принятых в рамках областной целевой программы «Молодой семье-доступное жилье» на </w:t>
            </w:r>
            <w:r w:rsidRPr="00861218">
              <w:rPr>
                <w:szCs w:val="24"/>
              </w:rPr>
              <w:lastRenderedPageBreak/>
              <w:t>2004-2010 годы»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90500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3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90500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S2270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4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S2270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126,4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81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126,4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5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126,4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74500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126,4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0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74500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right="-209"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8 500,0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2 983,1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35,1</w:t>
            </w:r>
          </w:p>
        </w:tc>
      </w:tr>
      <w:tr w:rsidR="00861218" w:rsidRPr="00861218" w:rsidTr="004D31BE">
        <w:trPr>
          <w:trHeight w:val="4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8 500,0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2 983,1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35,1</w:t>
            </w:r>
          </w:p>
        </w:tc>
      </w:tr>
      <w:tr w:rsidR="00861218" w:rsidRPr="00861218" w:rsidTr="004D31BE">
        <w:trPr>
          <w:trHeight w:val="25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 xml:space="preserve">Муниципальная программа «Повышение эффективности бюджетных расходов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</w:t>
            </w:r>
            <w:r w:rsidRPr="00861218">
              <w:rPr>
                <w:szCs w:val="24"/>
              </w:rPr>
              <w:lastRenderedPageBreak/>
              <w:t>муниципальном округе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8 500,0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2 983,1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35,1</w:t>
            </w:r>
          </w:p>
        </w:tc>
      </w:tr>
      <w:tr w:rsidR="00861218" w:rsidRPr="00861218" w:rsidTr="004D31BE">
        <w:trPr>
          <w:trHeight w:val="181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 xml:space="preserve">Подпрограмма «Организация совершенствования бюджетного процесса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8 500,0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2 983,1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35,1</w:t>
            </w:r>
          </w:p>
        </w:tc>
      </w:tr>
      <w:tr w:rsidR="00861218" w:rsidRPr="00861218" w:rsidTr="004D31BE">
        <w:trPr>
          <w:trHeight w:val="125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8 500,0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2 983,1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35,1</w:t>
            </w:r>
          </w:p>
        </w:tc>
      </w:tr>
      <w:tr w:rsidR="00861218" w:rsidRPr="00861218" w:rsidTr="004D31BE">
        <w:trPr>
          <w:trHeight w:val="56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Обслуживание муниципального долга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27000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8 500,0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2 983,1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35,1</w:t>
            </w:r>
          </w:p>
        </w:tc>
      </w:tr>
      <w:tr w:rsidR="00861218" w:rsidRPr="00861218" w:rsidTr="004D31BE">
        <w:trPr>
          <w:trHeight w:val="76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27000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8 500,0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2 983,1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35,1</w:t>
            </w:r>
          </w:p>
        </w:tc>
      </w:tr>
      <w:tr w:rsidR="00861218" w:rsidRPr="00861218" w:rsidTr="004D31BE">
        <w:trPr>
          <w:trHeight w:val="110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057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279 066,9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70 989,8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25,4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  <w:lang w:val="en-US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</w:tr>
      <w:tr w:rsidR="00861218" w:rsidRPr="00861218" w:rsidTr="004D31BE">
        <w:trPr>
          <w:trHeight w:val="44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  <w:lang w:val="en-US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</w:tr>
      <w:tr w:rsidR="00861218" w:rsidRPr="00861218" w:rsidTr="004D31BE">
        <w:trPr>
          <w:trHeight w:val="23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80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 xml:space="preserve">Повышение уровня антитеррористической защищенности потенциальных объектов </w:t>
            </w:r>
            <w:r w:rsidRPr="00861218">
              <w:rPr>
                <w:szCs w:val="24"/>
              </w:rPr>
              <w:lastRenderedPageBreak/>
              <w:t>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21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26230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1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26230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6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ОБРАЗОВАНИЕ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  <w:lang w:val="en-US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74 555,9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18 639,0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25,0</w:t>
            </w:r>
          </w:p>
        </w:tc>
      </w:tr>
      <w:tr w:rsidR="00861218" w:rsidRPr="00861218" w:rsidTr="004D31BE">
        <w:trPr>
          <w:trHeight w:val="55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Дополнительное образование детей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  <w:lang w:val="en-US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74 555,9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18 639,0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25,0</w:t>
            </w:r>
          </w:p>
        </w:tc>
      </w:tr>
      <w:tr w:rsidR="00861218" w:rsidRPr="00861218" w:rsidTr="004D31BE">
        <w:trPr>
          <w:trHeight w:val="14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74 555,9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18 639,0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86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74 555,9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18 639,0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122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 xml:space="preserve">Предоставление субсидии на финансирование обеспечение выполнения муниципального задания на оказание </w:t>
            </w:r>
            <w:r w:rsidRPr="00861218">
              <w:rPr>
                <w:szCs w:val="24"/>
              </w:rPr>
              <w:lastRenderedPageBreak/>
              <w:t>муниципальной услуги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74 555,9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18 639,0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146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23590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74 555,9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18 639,0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129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23590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74 555,9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18 639,0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53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КУЛЬТУРА, КИНЕМАТОГРАФИЯ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203 521,0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52 290,0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25,7</w:t>
            </w:r>
          </w:p>
        </w:tc>
      </w:tr>
      <w:tr w:rsidR="00861218" w:rsidRPr="00861218" w:rsidTr="004D31BE">
        <w:trPr>
          <w:trHeight w:val="2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Культура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  <w:lang w:val="en-US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199 968,2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51 593,3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25,8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199 905,7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51 593,3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25,8</w:t>
            </w:r>
          </w:p>
        </w:tc>
      </w:tr>
      <w:tr w:rsidR="00861218" w:rsidRPr="00861218" w:rsidTr="004D31BE">
        <w:trPr>
          <w:trHeight w:val="70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396,2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36,2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9,1</w:t>
            </w:r>
          </w:p>
        </w:tc>
      </w:tr>
      <w:tr w:rsidR="00861218" w:rsidRPr="00861218" w:rsidTr="004D31BE">
        <w:trPr>
          <w:trHeight w:val="128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396,2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36,2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9,1</w:t>
            </w:r>
          </w:p>
        </w:tc>
      </w:tr>
      <w:tr w:rsidR="00861218" w:rsidRPr="00861218" w:rsidTr="004D31BE">
        <w:trPr>
          <w:trHeight w:val="88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396,2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36,2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9,1</w:t>
            </w:r>
          </w:p>
        </w:tc>
      </w:tr>
      <w:tr w:rsidR="00861218" w:rsidRPr="00861218" w:rsidTr="004D31BE">
        <w:trPr>
          <w:trHeight w:val="13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396,2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36,2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9,1</w:t>
            </w:r>
          </w:p>
        </w:tc>
      </w:tr>
      <w:tr w:rsidR="00861218" w:rsidRPr="00861218" w:rsidTr="004D31BE">
        <w:trPr>
          <w:trHeight w:val="119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4 113,2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18,9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 xml:space="preserve">Обеспечение материально-технической </w:t>
            </w:r>
            <w:r w:rsidRPr="00861218">
              <w:rPr>
                <w:szCs w:val="24"/>
              </w:rPr>
              <w:lastRenderedPageBreak/>
              <w:t>оснащенности, проведение ремонтных работ и строительство учреждений культуры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1 840,3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42,3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1 145,5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510,0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44,5</w:t>
            </w:r>
          </w:p>
        </w:tc>
      </w:tr>
      <w:tr w:rsidR="00861218" w:rsidRPr="00861218" w:rsidTr="004D31BE">
        <w:trPr>
          <w:trHeight w:val="7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1 145,5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510,0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44,5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L4670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425,7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30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L4670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425,7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1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поддержку отрасли культуры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L5190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269,1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269,0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123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L5190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269,1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269,0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45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Федеральный проект «Культурная среда»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A1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2 272,9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81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техническое оснащение региональных и муниципальных музеев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A1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55900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2 272,9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A1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55900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2 272,9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1 250,0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178,2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14,3</w:t>
            </w:r>
          </w:p>
        </w:tc>
      </w:tr>
      <w:tr w:rsidR="00861218" w:rsidRPr="00861218" w:rsidTr="004D31BE">
        <w:trPr>
          <w:trHeight w:val="26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1 250,0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178,2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14,3</w:t>
            </w:r>
          </w:p>
        </w:tc>
      </w:tr>
      <w:tr w:rsidR="00861218" w:rsidRPr="00861218" w:rsidTr="004D31BE">
        <w:trPr>
          <w:trHeight w:val="68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25220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1 250,0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178,2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14,3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25220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1 250,0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178,2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14,3</w:t>
            </w:r>
          </w:p>
        </w:tc>
      </w:tr>
      <w:tr w:rsidR="00861218" w:rsidRPr="00861218" w:rsidTr="004D31BE">
        <w:trPr>
          <w:trHeight w:val="134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194 146,3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50 599,9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26,1</w:t>
            </w:r>
          </w:p>
        </w:tc>
      </w:tr>
      <w:tr w:rsidR="00861218" w:rsidRPr="00861218" w:rsidTr="004D31BE">
        <w:trPr>
          <w:trHeight w:val="50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193 816,8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50 523,8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26,1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135 859,5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35 765,7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26,3</w:t>
            </w:r>
          </w:p>
        </w:tc>
      </w:tr>
      <w:tr w:rsidR="00861218" w:rsidRPr="00861218" w:rsidTr="004D31BE">
        <w:trPr>
          <w:trHeight w:val="130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135 859,5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35 765,7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26,3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41590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19 697,3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4 924,5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41590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19 697,3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4 924,5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42590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38 260,0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9 833,6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25,7</w:t>
            </w:r>
          </w:p>
        </w:tc>
      </w:tr>
      <w:tr w:rsidR="00861218" w:rsidRPr="00861218" w:rsidTr="004D31BE">
        <w:trPr>
          <w:trHeight w:val="132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42590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38 260,0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9 833,6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25,7</w:t>
            </w:r>
          </w:p>
        </w:tc>
      </w:tr>
      <w:tr w:rsidR="00861218" w:rsidRPr="00861218" w:rsidTr="004D31BE">
        <w:trPr>
          <w:trHeight w:val="130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начального и среднего профессионального образования в возрасте от 18 до 20 лет ищущих работу впервые) в муниципальных учреждениях культуры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5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1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1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7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20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3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Федеральный проект «Творческие люди»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A2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139,5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76,1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54,6</w:t>
            </w:r>
          </w:p>
        </w:tc>
      </w:tr>
      <w:tr w:rsidR="00861218" w:rsidRPr="00861218" w:rsidTr="004D31BE">
        <w:trPr>
          <w:trHeight w:val="47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поддержку отрасли культуры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A2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55190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139,5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76,1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54,6</w:t>
            </w:r>
          </w:p>
        </w:tc>
      </w:tr>
      <w:tr w:rsidR="00861218" w:rsidRPr="00861218" w:rsidTr="004D31BE">
        <w:trPr>
          <w:trHeight w:val="61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A2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55190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139,5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76,1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54,6</w:t>
            </w:r>
          </w:p>
        </w:tc>
      </w:tr>
      <w:tr w:rsidR="00861218" w:rsidRPr="00861218" w:rsidTr="004D31BE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62,5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23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44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1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29500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2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29500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2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  <w:lang w:val="en-US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3 552,8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696,7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19,6</w:t>
            </w:r>
          </w:p>
        </w:tc>
      </w:tr>
      <w:tr w:rsidR="00861218" w:rsidRPr="00861218" w:rsidTr="004D31BE">
        <w:trPr>
          <w:trHeight w:val="47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3 552,8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696,7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19,6</w:t>
            </w:r>
          </w:p>
        </w:tc>
      </w:tr>
      <w:tr w:rsidR="00861218" w:rsidRPr="00861218" w:rsidTr="004D31BE">
        <w:trPr>
          <w:trHeight w:val="103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8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3 552,8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696,7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19,6</w:t>
            </w:r>
          </w:p>
        </w:tc>
      </w:tr>
      <w:tr w:rsidR="00861218" w:rsidRPr="00861218" w:rsidTr="004D31BE">
        <w:trPr>
          <w:trHeight w:val="62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Содержание аппарата 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8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3 541,6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689,4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19,5</w:t>
            </w:r>
          </w:p>
        </w:tc>
      </w:tr>
      <w:tr w:rsidR="00861218" w:rsidRPr="00861218" w:rsidTr="004D31BE">
        <w:trPr>
          <w:trHeight w:val="3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8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3 541,6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689,4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19,5</w:t>
            </w:r>
          </w:p>
        </w:tc>
      </w:tr>
      <w:tr w:rsidR="00861218" w:rsidRPr="00861218" w:rsidTr="004D31BE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8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3 437,6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666,4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19,4</w:t>
            </w:r>
          </w:p>
        </w:tc>
      </w:tr>
      <w:tr w:rsidR="00861218" w:rsidRPr="00861218" w:rsidTr="004D31BE">
        <w:trPr>
          <w:trHeight w:val="99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8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23,0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22,1</w:t>
            </w:r>
          </w:p>
        </w:tc>
      </w:tr>
      <w:tr w:rsidR="00861218" w:rsidRPr="00861218" w:rsidTr="004D31BE">
        <w:trPr>
          <w:trHeight w:val="9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8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11,2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65,2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8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27590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11,2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65,2</w:t>
            </w:r>
          </w:p>
        </w:tc>
      </w:tr>
      <w:tr w:rsidR="00861218" w:rsidRPr="00861218" w:rsidTr="004D31BE">
        <w:trPr>
          <w:trHeight w:val="104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8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27590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65,2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 xml:space="preserve">СОЦИАЛЬНАЯ </w:t>
            </w:r>
            <w:r w:rsidRPr="00861218">
              <w:rPr>
                <w:b/>
                <w:bCs/>
                <w:szCs w:val="24"/>
              </w:rPr>
              <w:lastRenderedPageBreak/>
              <w:t>ПОЛИТИКА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  <w:lang w:val="en-US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490,0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60,8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12,4</w:t>
            </w:r>
          </w:p>
        </w:tc>
      </w:tr>
      <w:tr w:rsidR="00861218" w:rsidRPr="00861218" w:rsidTr="004D31BE">
        <w:trPr>
          <w:trHeight w:val="4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490,0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60,8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12,4</w:t>
            </w:r>
          </w:p>
        </w:tc>
      </w:tr>
      <w:tr w:rsidR="00861218" w:rsidRPr="00861218" w:rsidTr="004D31BE">
        <w:trPr>
          <w:trHeight w:val="51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490,0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60,8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12,4</w:t>
            </w:r>
          </w:p>
        </w:tc>
      </w:tr>
      <w:tr w:rsidR="00861218" w:rsidRPr="00861218" w:rsidTr="004D31BE">
        <w:trPr>
          <w:trHeight w:val="56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490,0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60,8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12,4</w:t>
            </w:r>
          </w:p>
        </w:tc>
      </w:tr>
      <w:tr w:rsidR="00861218" w:rsidRPr="00861218" w:rsidTr="004D31BE">
        <w:trPr>
          <w:trHeight w:val="65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340,0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8,8</w:t>
            </w:r>
          </w:p>
        </w:tc>
      </w:tr>
      <w:tr w:rsidR="00861218" w:rsidRPr="00861218" w:rsidTr="004D31BE">
        <w:trPr>
          <w:trHeight w:val="51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Мероприятия в области социальной политики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340,0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8,8</w:t>
            </w:r>
          </w:p>
        </w:tc>
      </w:tr>
      <w:tr w:rsidR="00861218" w:rsidRPr="00861218" w:rsidTr="004D31BE">
        <w:trPr>
          <w:trHeight w:val="122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21,4</w:t>
            </w:r>
          </w:p>
        </w:tc>
      </w:tr>
      <w:tr w:rsidR="00861218" w:rsidRPr="00861218" w:rsidTr="004D31BE">
        <w:trPr>
          <w:trHeight w:val="122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9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30,8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20,5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29900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30,8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20,5</w:t>
            </w:r>
          </w:p>
        </w:tc>
      </w:tr>
      <w:tr w:rsidR="00861218" w:rsidRPr="00861218" w:rsidTr="004D31BE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29900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20,5</w:t>
            </w:r>
          </w:p>
        </w:tc>
      </w:tr>
      <w:tr w:rsidR="00861218" w:rsidRPr="00861218" w:rsidTr="004D31BE">
        <w:trPr>
          <w:trHeight w:val="10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val="en-US" w:eastAsia="ru-RU"/>
              </w:rPr>
              <w:t>3</w:t>
            </w: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 xml:space="preserve">Управление образования и социально-правовой защиты детства </w:t>
            </w:r>
            <w:r w:rsidRPr="00861218">
              <w:rPr>
                <w:b/>
                <w:bCs/>
                <w:szCs w:val="24"/>
              </w:rPr>
              <w:lastRenderedPageBreak/>
              <w:t>администрации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lastRenderedPageBreak/>
              <w:t>074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1 517 357,3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362 522,9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23,9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</w:t>
            </w:r>
            <w:r w:rsidRPr="00861218">
              <w:rPr>
                <w:b/>
                <w:bCs/>
                <w:szCs w:val="2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9 403,0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206,5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2,2</w:t>
            </w:r>
          </w:p>
        </w:tc>
      </w:tr>
      <w:tr w:rsidR="00861218" w:rsidRPr="00861218" w:rsidTr="004D31BE">
        <w:trPr>
          <w:trHeight w:val="6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  <w:lang w:val="en-US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9 403,0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206,5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2,2</w:t>
            </w:r>
          </w:p>
        </w:tc>
      </w:tr>
      <w:tr w:rsidR="00861218" w:rsidRPr="00861218" w:rsidTr="004D31BE">
        <w:trPr>
          <w:trHeight w:val="43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6,5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18,6</w:t>
            </w:r>
          </w:p>
        </w:tc>
      </w:tr>
      <w:tr w:rsidR="00861218" w:rsidRPr="00861218" w:rsidTr="004D31BE">
        <w:trPr>
          <w:trHeight w:val="97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18,6</w:t>
            </w:r>
          </w:p>
        </w:tc>
      </w:tr>
      <w:tr w:rsidR="00861218" w:rsidRPr="00861218" w:rsidTr="004D31BE">
        <w:trPr>
          <w:trHeight w:val="50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Профилактика правонарушений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18,6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 xml:space="preserve">Реализация мероприятий, направленных на обеспечение общественного порядка и противодействие преступности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26100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18,6</w:t>
            </w:r>
          </w:p>
        </w:tc>
      </w:tr>
      <w:tr w:rsidR="00861218" w:rsidRPr="00861218" w:rsidTr="004D31BE">
        <w:trPr>
          <w:trHeight w:val="8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26100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18,6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 xml:space="preserve">Муниципальная программа </w:t>
            </w:r>
          </w:p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 xml:space="preserve">«Профилактика </w:t>
            </w:r>
            <w:r w:rsidRPr="00861218">
              <w:rPr>
                <w:szCs w:val="24"/>
              </w:rPr>
              <w:lastRenderedPageBreak/>
              <w:t xml:space="preserve">терроризма и экстремизма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9 368,0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2,1</w:t>
            </w:r>
          </w:p>
        </w:tc>
      </w:tr>
      <w:tr w:rsidR="00861218" w:rsidRPr="00861218" w:rsidTr="004D31BE">
        <w:trPr>
          <w:trHeight w:val="94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9 368,0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2,1</w:t>
            </w:r>
          </w:p>
        </w:tc>
      </w:tr>
      <w:tr w:rsidR="00861218" w:rsidRPr="00861218" w:rsidTr="004D31BE">
        <w:trPr>
          <w:trHeight w:val="10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S2250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9 368,0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2,1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01S2250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9 368,0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2,1</w:t>
            </w:r>
          </w:p>
        </w:tc>
      </w:tr>
      <w:tr w:rsidR="00861218" w:rsidRPr="00861218" w:rsidTr="004D31BE">
        <w:trPr>
          <w:trHeight w:val="28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ОБРАЗОВАНИЕ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1 489 839,2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358 241,8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24,0</w:t>
            </w:r>
          </w:p>
        </w:tc>
      </w:tr>
      <w:tr w:rsidR="00861218" w:rsidRPr="00861218" w:rsidTr="004D31BE">
        <w:trPr>
          <w:trHeight w:val="4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Дошкольное образование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  <w:lang w:val="en-US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481 907,4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124 192,8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25,8</w:t>
            </w:r>
          </w:p>
        </w:tc>
      </w:tr>
      <w:tr w:rsidR="00861218" w:rsidRPr="00861218" w:rsidTr="004D31BE">
        <w:trPr>
          <w:trHeight w:val="21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481 907,4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124 192,8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25,8</w:t>
            </w:r>
          </w:p>
        </w:tc>
      </w:tr>
      <w:tr w:rsidR="00861218" w:rsidRPr="00861218" w:rsidTr="004D31BE">
        <w:trPr>
          <w:trHeight w:val="3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«Развитие общего образования»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474 680,7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122 751,9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25,9</w:t>
            </w:r>
          </w:p>
        </w:tc>
      </w:tr>
      <w:tr w:rsidR="00861218" w:rsidRPr="00861218" w:rsidTr="004D31BE">
        <w:trPr>
          <w:trHeight w:val="124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474 680,7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122 751,9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25,9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 xml:space="preserve">Расходы на обеспечение деятельности </w:t>
            </w:r>
            <w:r w:rsidRPr="00861218">
              <w:rPr>
                <w:szCs w:val="24"/>
              </w:rPr>
              <w:lastRenderedPageBreak/>
              <w:t>муниципальных дошкольных образовательных организаций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156 745,2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47 489,8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30,3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156 745,2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47 489,8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30,3</w:t>
            </w:r>
          </w:p>
        </w:tc>
      </w:tr>
      <w:tr w:rsidR="00861218" w:rsidRPr="00861218" w:rsidTr="004D31BE">
        <w:trPr>
          <w:trHeight w:val="43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73070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315 326,5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74 609,9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23,7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73070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315 326,5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74 609,9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23,7</w:t>
            </w:r>
          </w:p>
        </w:tc>
      </w:tr>
      <w:tr w:rsidR="00861218" w:rsidRPr="00861218" w:rsidTr="004D31BE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73170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2 609,0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652,2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9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73170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2 609,0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652,2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105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«Укрепление материально-технической базы образовательных учреждений»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6 857,5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1 071,7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15,6</w:t>
            </w:r>
          </w:p>
        </w:tc>
      </w:tr>
      <w:tr w:rsidR="00861218" w:rsidRPr="00861218" w:rsidTr="004D31BE">
        <w:trPr>
          <w:trHeight w:val="9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6 857,5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1 071,7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15,6</w:t>
            </w:r>
          </w:p>
        </w:tc>
      </w:tr>
      <w:tr w:rsidR="00861218" w:rsidRPr="00861218" w:rsidTr="004D31BE">
        <w:trPr>
          <w:trHeight w:val="26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1 071,7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1 071,7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5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1 071,7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1 071,7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74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S2180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5 785,8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1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S2180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5 785,8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6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369,2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369,2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159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861218">
              <w:rPr>
                <w:szCs w:val="24"/>
              </w:rPr>
              <w:t>Госпожнадзора</w:t>
            </w:r>
            <w:proofErr w:type="spellEnd"/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6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369,2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369,2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9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6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369,2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369,2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6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369,2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369,2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33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Общее образование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885 843,0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206 568,5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23,3</w:t>
            </w:r>
          </w:p>
        </w:tc>
      </w:tr>
      <w:tr w:rsidR="00861218" w:rsidRPr="00861218" w:rsidTr="004D31BE">
        <w:trPr>
          <w:trHeight w:val="80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885 843,0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206 568,5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23,3</w:t>
            </w:r>
          </w:p>
        </w:tc>
      </w:tr>
      <w:tr w:rsidR="00861218" w:rsidRPr="00861218" w:rsidTr="004D31BE">
        <w:trPr>
          <w:trHeight w:val="59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"Развитие общего образования"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730 046,1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182 943,1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25,1</w:t>
            </w:r>
          </w:p>
        </w:tc>
      </w:tr>
      <w:tr w:rsidR="00861218" w:rsidRPr="00861218" w:rsidTr="004D31BE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696 876,0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177 459,1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25,5</w:t>
            </w:r>
          </w:p>
        </w:tc>
      </w:tr>
      <w:tr w:rsidR="00861218" w:rsidRPr="00861218" w:rsidTr="004D31BE">
        <w:trPr>
          <w:trHeight w:val="2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21590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163 127,3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50 689,4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31,1</w:t>
            </w:r>
          </w:p>
        </w:tc>
      </w:tr>
      <w:tr w:rsidR="00861218" w:rsidRPr="00861218" w:rsidTr="004D31BE">
        <w:trPr>
          <w:trHeight w:val="2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21590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163 127,3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50 689,4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31,1</w:t>
            </w:r>
          </w:p>
        </w:tc>
      </w:tr>
      <w:tr w:rsidR="00861218" w:rsidRPr="00861218" w:rsidTr="004D31BE">
        <w:trPr>
          <w:trHeight w:val="127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73070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533 405,7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126 683,9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23,8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73070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533 405,7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126 683,9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23,8</w:t>
            </w:r>
          </w:p>
        </w:tc>
      </w:tr>
      <w:tr w:rsidR="00861218" w:rsidRPr="00861218" w:rsidTr="004D31BE">
        <w:trPr>
          <w:trHeight w:val="117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73170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343,0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85,8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1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73170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343,0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85,8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общеобразовательным организациям на выплату компенсации педагогическим работникам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2 700,3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25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73140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2 700,3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22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73140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2 700,3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51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27 420,0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5 484,0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20,0</w:t>
            </w:r>
          </w:p>
        </w:tc>
      </w:tr>
      <w:tr w:rsidR="00861218" w:rsidRPr="00861218" w:rsidTr="004D31BE">
        <w:trPr>
          <w:trHeight w:val="1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 xml:space="preserve"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</w:t>
            </w:r>
            <w:r w:rsidRPr="00861218">
              <w:rPr>
                <w:szCs w:val="24"/>
              </w:rPr>
              <w:lastRenderedPageBreak/>
              <w:t>программы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53030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27 420,0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5 484,0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20,0</w:t>
            </w:r>
          </w:p>
        </w:tc>
      </w:tr>
      <w:tr w:rsidR="00861218" w:rsidRPr="00861218" w:rsidTr="004D31BE">
        <w:trPr>
          <w:trHeight w:val="5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53030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27 420,0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5 484,0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20,0</w:t>
            </w:r>
          </w:p>
        </w:tc>
      </w:tr>
      <w:tr w:rsidR="00861218" w:rsidRPr="00861218" w:rsidTr="004D31BE">
        <w:trPr>
          <w:trHeight w:val="58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Федеральный проект «Современная школа»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E1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3 049,8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2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E1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74590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3 049,8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3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E1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74590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3 049,8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1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«Развитие дополнительного образования и воспитания детей»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5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7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«Укрепление материально-технической базы образовательных учреждений»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92 777,7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1 753,4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1,9</w:t>
            </w:r>
          </w:p>
        </w:tc>
      </w:tr>
      <w:tr w:rsidR="00861218" w:rsidRPr="00861218" w:rsidTr="004D31BE">
        <w:trPr>
          <w:trHeight w:val="124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92 777,7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1 753,4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1,9</w:t>
            </w:r>
          </w:p>
        </w:tc>
      </w:tr>
      <w:tr w:rsidR="00861218" w:rsidRPr="00861218" w:rsidTr="004D31BE">
        <w:trPr>
          <w:trHeight w:val="12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4 453,4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1 753,4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39,4</w:t>
            </w:r>
          </w:p>
        </w:tc>
      </w:tr>
      <w:tr w:rsidR="00861218" w:rsidRPr="00861218" w:rsidTr="004D31BE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4 453,4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1 753,4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39,4</w:t>
            </w:r>
          </w:p>
        </w:tc>
      </w:tr>
      <w:tr w:rsidR="00861218" w:rsidRPr="00861218" w:rsidTr="004D31BE">
        <w:trPr>
          <w:trHeight w:val="128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S2180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88 324,3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S2180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88 324,3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861218">
              <w:rPr>
                <w:szCs w:val="24"/>
              </w:rPr>
              <w:t>здоровьесбережения</w:t>
            </w:r>
            <w:proofErr w:type="spellEnd"/>
            <w:r w:rsidRPr="00861218">
              <w:rPr>
                <w:szCs w:val="24"/>
              </w:rPr>
              <w:t xml:space="preserve"> учащихся»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8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62 779,2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21 782,0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34,7</w:t>
            </w:r>
          </w:p>
        </w:tc>
      </w:tr>
      <w:tr w:rsidR="00861218" w:rsidRPr="00861218" w:rsidTr="004D31BE">
        <w:trPr>
          <w:trHeight w:val="70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8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62 779,2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21 782,0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34,7</w:t>
            </w:r>
          </w:p>
        </w:tc>
      </w:tr>
      <w:tr w:rsidR="00861218" w:rsidRPr="00861218" w:rsidTr="004D31BE">
        <w:trPr>
          <w:trHeight w:val="113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8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21160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1 800,0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1 800,0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126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8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21160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1 800,0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1 800,0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27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8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73180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4 157,2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1 039,3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8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73180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4 157,2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1 039,3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44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8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L3040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42 772,8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14 259,1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33,3</w:t>
            </w:r>
          </w:p>
        </w:tc>
      </w:tr>
      <w:tr w:rsidR="00861218" w:rsidRPr="00861218" w:rsidTr="004D31BE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861218">
              <w:rPr>
                <w:szCs w:val="24"/>
              </w:rPr>
              <w:lastRenderedPageBreak/>
              <w:t>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8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L3040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42 772,8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14 259,1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33,3</w:t>
            </w:r>
          </w:p>
        </w:tc>
      </w:tr>
      <w:tr w:rsidR="00861218" w:rsidRPr="00861218" w:rsidTr="004D31BE">
        <w:trPr>
          <w:trHeight w:val="136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8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S2490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14 049,2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4 683,6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33,3</w:t>
            </w:r>
          </w:p>
        </w:tc>
      </w:tr>
      <w:tr w:rsidR="00861218" w:rsidRPr="00861218" w:rsidTr="004D31BE">
        <w:trPr>
          <w:trHeight w:val="125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8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S2490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14 049,2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4 683,6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33,3</w:t>
            </w:r>
          </w:p>
        </w:tc>
      </w:tr>
      <w:tr w:rsidR="00861218" w:rsidRPr="00861218" w:rsidTr="004D31BE">
        <w:trPr>
          <w:trHeight w:val="12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9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90,0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90,0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80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9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90,0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90,0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194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9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90,0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90,0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9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25020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90,0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45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Дополнительное образование детей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03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91 972,8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22 050,4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24,0</w:t>
            </w:r>
          </w:p>
        </w:tc>
      </w:tr>
      <w:tr w:rsidR="00861218" w:rsidRPr="00861218" w:rsidTr="004D31BE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91 972,8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22 050,4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24,0</w:t>
            </w:r>
          </w:p>
        </w:tc>
      </w:tr>
      <w:tr w:rsidR="00861218" w:rsidRPr="00861218" w:rsidTr="004D31BE">
        <w:trPr>
          <w:trHeight w:val="93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«Развитие дополнительного образования и воспитания детей»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91 722,8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21 835,9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23,8</w:t>
            </w:r>
          </w:p>
        </w:tc>
      </w:tr>
      <w:tr w:rsidR="00861218" w:rsidRPr="00861218" w:rsidTr="004D31BE">
        <w:trPr>
          <w:trHeight w:val="10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Обеспечение деятельности учреждений дополнительного образования детей на основе муниципальных заданий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66 275,4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17 726,2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26,7</w:t>
            </w:r>
          </w:p>
        </w:tc>
      </w:tr>
      <w:tr w:rsidR="00861218" w:rsidRPr="00861218" w:rsidTr="004D31BE">
        <w:trPr>
          <w:trHeight w:val="126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23590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66 275,4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17 726,2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26,7</w:t>
            </w:r>
          </w:p>
        </w:tc>
      </w:tr>
      <w:tr w:rsidR="00861218" w:rsidRPr="00861218" w:rsidTr="004D31BE">
        <w:trPr>
          <w:trHeight w:val="142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23590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66 275,4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17 726,2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26,7</w:t>
            </w:r>
          </w:p>
        </w:tc>
      </w:tr>
      <w:tr w:rsidR="00861218" w:rsidRPr="00861218" w:rsidTr="004D31BE">
        <w:trPr>
          <w:trHeight w:val="130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25 447,4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4 109,7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16,1</w:t>
            </w:r>
          </w:p>
        </w:tc>
      </w:tr>
      <w:tr w:rsidR="00861218" w:rsidRPr="00861218" w:rsidTr="004D31BE">
        <w:trPr>
          <w:trHeight w:val="1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24590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25 447,4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4 109,7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16,1</w:t>
            </w:r>
          </w:p>
        </w:tc>
      </w:tr>
      <w:tr w:rsidR="00861218" w:rsidRPr="00861218" w:rsidTr="004D31BE">
        <w:trPr>
          <w:trHeight w:val="53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24590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25 320,3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4 109,7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16,2</w:t>
            </w:r>
          </w:p>
        </w:tc>
      </w:tr>
      <w:tr w:rsidR="00861218" w:rsidRPr="00861218" w:rsidTr="004D31BE">
        <w:trPr>
          <w:trHeight w:val="52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24590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127,1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3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 к военной службе»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214,5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85,8</w:t>
            </w:r>
          </w:p>
        </w:tc>
      </w:tr>
      <w:tr w:rsidR="00861218" w:rsidRPr="00861218" w:rsidTr="004D31BE">
        <w:trPr>
          <w:trHeight w:val="90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214,5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85,8</w:t>
            </w:r>
          </w:p>
        </w:tc>
      </w:tr>
      <w:tr w:rsidR="00861218" w:rsidRPr="00861218" w:rsidTr="004D31BE">
        <w:trPr>
          <w:trHeight w:val="54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Мероприятия в области образования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24010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214,5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85,8</w:t>
            </w:r>
          </w:p>
        </w:tc>
      </w:tr>
      <w:tr w:rsidR="00861218" w:rsidRPr="00861218" w:rsidTr="004D31BE">
        <w:trPr>
          <w:trHeight w:val="75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24010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214,5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85,8</w:t>
            </w:r>
          </w:p>
        </w:tc>
      </w:tr>
      <w:tr w:rsidR="00861218" w:rsidRPr="00861218" w:rsidTr="004D31BE">
        <w:trPr>
          <w:trHeight w:val="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Другие вопросы в области образования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30 116,0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5 430,1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18,0</w:t>
            </w:r>
          </w:p>
        </w:tc>
      </w:tr>
      <w:tr w:rsidR="00861218" w:rsidRPr="00861218" w:rsidTr="004D31BE">
        <w:trPr>
          <w:trHeight w:val="41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29 913,0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5 430,1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18,2</w:t>
            </w:r>
          </w:p>
        </w:tc>
      </w:tr>
      <w:tr w:rsidR="00861218" w:rsidRPr="00861218" w:rsidTr="004D31BE">
        <w:trPr>
          <w:trHeight w:val="59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«Развитие общего образования»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4 871,6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1 461,5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30,0</w:t>
            </w:r>
          </w:p>
        </w:tc>
      </w:tr>
      <w:tr w:rsidR="00861218" w:rsidRPr="00861218" w:rsidTr="004D31BE">
        <w:trPr>
          <w:trHeight w:val="111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EВ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4 871,6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1 461,5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30,0</w:t>
            </w:r>
          </w:p>
        </w:tc>
      </w:tr>
      <w:tr w:rsidR="00861218" w:rsidRPr="00861218" w:rsidTr="004D31BE">
        <w:trPr>
          <w:trHeight w:val="5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861218">
              <w:rPr>
                <w:szCs w:val="24"/>
              </w:rPr>
              <w:t>общеcтвенными</w:t>
            </w:r>
            <w:proofErr w:type="spellEnd"/>
            <w:r w:rsidRPr="00861218">
              <w:rPr>
                <w:szCs w:val="24"/>
              </w:rPr>
              <w:t xml:space="preserve"> объединениями в </w:t>
            </w:r>
            <w:r w:rsidRPr="00861218">
              <w:rPr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EВ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51790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4 871,6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1 461,5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30,0</w:t>
            </w:r>
          </w:p>
        </w:tc>
      </w:tr>
      <w:tr w:rsidR="00861218" w:rsidRPr="00861218" w:rsidTr="004D31BE">
        <w:trPr>
          <w:trHeight w:val="121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EВ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51790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4 871,6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1 461,5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30,0</w:t>
            </w:r>
          </w:p>
        </w:tc>
      </w:tr>
      <w:tr w:rsidR="00861218" w:rsidRPr="00861218" w:rsidTr="004D31BE">
        <w:trPr>
          <w:trHeight w:val="110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«Развитие дополнительного образования и воспитания детей»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7 278,1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Организация отдыха и оздоровления детей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7 278,1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2 500,0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2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25210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2 490,8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9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25210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1 990,8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5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25210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32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</w:t>
            </w:r>
            <w:r w:rsidRPr="00861218">
              <w:rPr>
                <w:szCs w:val="24"/>
              </w:rPr>
              <w:lastRenderedPageBreak/>
              <w:t>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73320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2 287,3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8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73320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2 287,3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19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1 840,9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165,7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9,0</w:t>
            </w:r>
          </w:p>
        </w:tc>
      </w:tr>
      <w:tr w:rsidR="00861218" w:rsidRPr="00861218" w:rsidTr="004D31BE">
        <w:trPr>
          <w:trHeight w:val="3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1 840,9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165,7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9,0</w:t>
            </w:r>
          </w:p>
        </w:tc>
      </w:tr>
      <w:tr w:rsidR="00861218" w:rsidRPr="00861218" w:rsidTr="004D31BE">
        <w:trPr>
          <w:trHeight w:val="86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 xml:space="preserve"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</w:t>
            </w:r>
            <w:r w:rsidRPr="00861218">
              <w:rPr>
                <w:szCs w:val="24"/>
              </w:rPr>
              <w:lastRenderedPageBreak/>
              <w:t>предъявляемым к первой квалификационной категории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73010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1 840,9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165,7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9,0</w:t>
            </w:r>
          </w:p>
        </w:tc>
      </w:tr>
      <w:tr w:rsidR="00861218" w:rsidRPr="00861218" w:rsidTr="004D31BE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73010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1 160,9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146,9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12,7</w:t>
            </w:r>
          </w:p>
        </w:tc>
      </w:tr>
      <w:tr w:rsidR="00861218" w:rsidRPr="00861218" w:rsidTr="004D31BE">
        <w:trPr>
          <w:trHeight w:val="109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73010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680,0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18,8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2,8</w:t>
            </w:r>
          </w:p>
        </w:tc>
      </w:tr>
      <w:tr w:rsidR="00861218" w:rsidRPr="00861218" w:rsidTr="004D31BE">
        <w:trPr>
          <w:trHeight w:val="121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«Укрепление материально-технической базы образовательных учреждений»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786,1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24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786,1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786,1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6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61218">
              <w:rPr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786,1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6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990,8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861218">
              <w:rPr>
                <w:szCs w:val="24"/>
              </w:rPr>
              <w:t>Госпожнадзора</w:t>
            </w:r>
            <w:proofErr w:type="spellEnd"/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6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990,8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7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6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990,8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7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6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990,8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9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910,0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3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9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910,0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9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910,0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61218">
              <w:rPr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9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А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13 235,5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3 802,9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28,7</w:t>
            </w:r>
          </w:p>
        </w:tc>
      </w:tr>
      <w:tr w:rsidR="00861218" w:rsidRPr="00861218" w:rsidTr="004D31BE">
        <w:trPr>
          <w:trHeight w:val="40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А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7 361,4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1 643,6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22,3</w:t>
            </w:r>
          </w:p>
        </w:tc>
      </w:tr>
      <w:tr w:rsidR="00861218" w:rsidRPr="00861218" w:rsidTr="004D31BE">
        <w:trPr>
          <w:trHeight w:val="83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А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7 361,4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1 643,6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22,3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А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7 052,4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1 635,6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23,2</w:t>
            </w:r>
          </w:p>
        </w:tc>
      </w:tr>
      <w:tr w:rsidR="00861218" w:rsidRPr="00861218" w:rsidTr="004D31BE">
        <w:trPr>
          <w:trHeight w:val="43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А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2,6</w:t>
            </w:r>
          </w:p>
        </w:tc>
      </w:tr>
      <w:tr w:rsidR="00861218" w:rsidRPr="00861218" w:rsidTr="004D31BE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Обеспечение деятельности муниципальных бюджетных учреждений на основе муниципальных заданий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А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5 254,8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1 540,0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29,3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А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27590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5 254,8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1 540,0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29,3</w:t>
            </w:r>
          </w:p>
        </w:tc>
      </w:tr>
      <w:tr w:rsidR="00861218" w:rsidRPr="00861218" w:rsidTr="004D31BE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А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27590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5 254,8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1 540,0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29,3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Обеспечение деятельности МКУ «ЦБУО»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А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619,3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619,3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А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27590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619,3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619,3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5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А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27590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120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А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27590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76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А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27590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214,5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214,5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65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 xml:space="preserve">Муниципальная программа "Обеспечение общественного порядка и противодействия преступности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203,0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"Противодействие злоупотреблению наркотиками и их незаконному обороту"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203,0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9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29500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03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29500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14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29500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5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04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29500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6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СОЦИАЛЬНАЯ ПОЛИТИКА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  <w:lang w:val="en-US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  <w:lang w:val="en-US"/>
              </w:rPr>
            </w:pPr>
            <w:r w:rsidRPr="00861218">
              <w:rPr>
                <w:b/>
                <w:bCs/>
                <w:szCs w:val="24"/>
                <w:lang w:val="en-US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18 115,1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4 074,6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22,5</w:t>
            </w:r>
          </w:p>
        </w:tc>
      </w:tr>
      <w:tr w:rsidR="00861218" w:rsidRPr="00861218" w:rsidTr="004D31BE">
        <w:trPr>
          <w:trHeight w:val="26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Охрана семьи и детства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  <w:lang w:val="en-US"/>
              </w:rPr>
            </w:pPr>
            <w:r w:rsidRPr="00861218">
              <w:rPr>
                <w:b/>
                <w:bCs/>
                <w:szCs w:val="24"/>
                <w:lang w:val="en-US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18 115,1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4 074,6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22,5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18 115,1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4 074,6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22,5</w:t>
            </w:r>
          </w:p>
        </w:tc>
      </w:tr>
      <w:tr w:rsidR="00861218" w:rsidRPr="00861218" w:rsidTr="004D31BE">
        <w:trPr>
          <w:trHeight w:val="50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«Развитие общего образования»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1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</w:t>
            </w:r>
            <w:r w:rsidRPr="00861218">
              <w:rPr>
                <w:szCs w:val="24"/>
                <w:lang w:val="en-US"/>
              </w:rPr>
              <w:t xml:space="preserve"> </w:t>
            </w:r>
            <w:r w:rsidRPr="00861218">
              <w:rPr>
                <w:szCs w:val="24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18 115,1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4 074,6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22,5</w:t>
            </w:r>
          </w:p>
        </w:tc>
      </w:tr>
      <w:tr w:rsidR="00861218" w:rsidRPr="00861218" w:rsidTr="004D31BE">
        <w:trPr>
          <w:trHeight w:val="3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01 1 01 00000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18 115,1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4 074,6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22,5</w:t>
            </w:r>
          </w:p>
        </w:tc>
      </w:tr>
      <w:tr w:rsidR="00861218" w:rsidRPr="00861218" w:rsidTr="004D31BE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 xml:space="preserve">Расходы на осуществление выплаты компенсации части родительской платы за присмотр и уход за ребенком в государственных, </w:t>
            </w:r>
            <w:r w:rsidRPr="00861218">
              <w:rPr>
                <w:szCs w:val="24"/>
              </w:rPr>
              <w:lastRenderedPageBreak/>
              <w:t>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01 1 01 73110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18 115,1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4 074,6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22,5</w:t>
            </w:r>
          </w:p>
        </w:tc>
      </w:tr>
      <w:tr w:rsidR="00861218" w:rsidRPr="00861218" w:rsidTr="004D31BE">
        <w:trPr>
          <w:trHeight w:val="95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01 1 01 73110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267,7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59,4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22,2</w:t>
            </w:r>
          </w:p>
        </w:tc>
      </w:tr>
      <w:tr w:rsidR="00861218" w:rsidRPr="00861218" w:rsidTr="004D31BE">
        <w:trPr>
          <w:trHeight w:val="50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01 1 01 73110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17 847,4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4 015,2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22,5</w:t>
            </w:r>
          </w:p>
        </w:tc>
      </w:tr>
      <w:tr w:rsidR="00861218" w:rsidRPr="00861218" w:rsidTr="004D31BE">
        <w:trPr>
          <w:trHeight w:val="59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val="en-US" w:eastAsia="ru-RU"/>
              </w:rPr>
              <w:t>4</w:t>
            </w: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082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15 154,9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5 398,0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35,6</w:t>
            </w:r>
          </w:p>
        </w:tc>
      </w:tr>
      <w:tr w:rsidR="00861218" w:rsidRPr="00861218" w:rsidTr="004D31BE">
        <w:trPr>
          <w:trHeight w:val="52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НАЦИОНАЛЬНАЯ ЭКОНОМИКА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15 154,9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5 398,0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35,6</w:t>
            </w:r>
          </w:p>
        </w:tc>
      </w:tr>
      <w:tr w:rsidR="00861218" w:rsidRPr="00861218" w:rsidTr="004D31BE">
        <w:trPr>
          <w:trHeight w:val="53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Сельское хозяйство и рыболовство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15 154,9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5 398,0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35,6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агропромышленного комплекса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11 0 00 00000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15 154,9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5 398,0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35,6</w:t>
            </w:r>
          </w:p>
        </w:tc>
      </w:tr>
      <w:tr w:rsidR="00861218" w:rsidRPr="00861218" w:rsidTr="004D31BE">
        <w:trPr>
          <w:trHeight w:val="5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«Развитие производства»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11 1 00 00000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11 220,4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4 501,3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40,1</w:t>
            </w:r>
          </w:p>
        </w:tc>
      </w:tr>
      <w:tr w:rsidR="00861218" w:rsidRPr="00861218" w:rsidTr="004D31BE">
        <w:trPr>
          <w:trHeight w:val="54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11 1 01 00000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9 744,0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4 501,3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46,2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11 1 01 R0140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1 072,7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714,0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66,6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 1 01 R0140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1 072,7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714,0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66,6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 xml:space="preserve">Возмещение производителям зерновых культур части затрат на </w:t>
            </w:r>
            <w:r w:rsidRPr="00861218">
              <w:rPr>
                <w:szCs w:val="24"/>
              </w:rPr>
              <w:lastRenderedPageBreak/>
              <w:t>производство и реализацию зерновых культур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11 1 01 R3680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177,6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 1 01 R3680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177,6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 xml:space="preserve">Стимулирование развития приоритетных </w:t>
            </w:r>
            <w:proofErr w:type="spellStart"/>
            <w:r w:rsidRPr="00861218">
              <w:rPr>
                <w:szCs w:val="24"/>
              </w:rPr>
              <w:t>подотраслей</w:t>
            </w:r>
            <w:proofErr w:type="spellEnd"/>
            <w:r w:rsidRPr="00861218">
              <w:rPr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11 1 01 R5020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6 735,4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3 677,6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54,6</w:t>
            </w:r>
          </w:p>
        </w:tc>
      </w:tr>
      <w:tr w:rsidR="00861218" w:rsidRPr="00861218" w:rsidTr="004D31BE">
        <w:trPr>
          <w:trHeight w:val="4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 1 01 R5020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6 735,4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3 677,6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54,6</w:t>
            </w:r>
          </w:p>
        </w:tc>
      </w:tr>
      <w:tr w:rsidR="00861218" w:rsidRPr="00861218" w:rsidTr="004D31BE">
        <w:trPr>
          <w:trHeight w:val="152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861218">
              <w:rPr>
                <w:szCs w:val="24"/>
              </w:rPr>
              <w:t>подотраслям</w:t>
            </w:r>
            <w:proofErr w:type="spellEnd"/>
            <w:r w:rsidRPr="00861218">
              <w:rPr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11 1 01 R5080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1 758,3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109,7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6,2</w:t>
            </w:r>
          </w:p>
        </w:tc>
      </w:tr>
      <w:tr w:rsidR="00861218" w:rsidRPr="00861218" w:rsidTr="004D31BE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 1 01 R5080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1 758,3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109,7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6,2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Техническая и технологическая модернизация, инновационное развитие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11 1 02 00000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1 426,4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Возмещение части затрат на приобретение оборудования и техники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11 1 02 73220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1 426,4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0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11 1 02 73220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1 426,4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11 1 04 00000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3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11 1 04 28100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11 1 04 28100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86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«Обеспечение реализации»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11 3 00 00000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3 934,5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896,7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22,8</w:t>
            </w:r>
          </w:p>
        </w:tc>
      </w:tr>
      <w:tr w:rsidR="00861218" w:rsidRPr="00861218" w:rsidTr="004D31BE">
        <w:trPr>
          <w:trHeight w:val="103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11 3 00 73910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3 934,5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896,7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22,8</w:t>
            </w:r>
          </w:p>
        </w:tc>
      </w:tr>
      <w:tr w:rsidR="00861218" w:rsidRPr="00861218" w:rsidTr="004D31BE">
        <w:trPr>
          <w:trHeight w:val="80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11 3 00 73910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3 761,0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891,7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23,7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11 3 00 73910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172,6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2,4</w:t>
            </w:r>
          </w:p>
        </w:tc>
      </w:tr>
      <w:tr w:rsidR="00861218" w:rsidRPr="00861218" w:rsidTr="004D31BE">
        <w:trPr>
          <w:trHeight w:val="3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11 3 00 73910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51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szCs w:val="24"/>
                <w:lang w:val="en-US"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  <w:r w:rsidRPr="00861218">
              <w:rPr>
                <w:rFonts w:eastAsia="Times New Roman"/>
                <w:b/>
                <w:szCs w:val="24"/>
                <w:lang w:val="en-US" w:eastAsia="ru-RU"/>
              </w:rPr>
              <w:t>5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330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15 875,8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2 892,8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18,2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right="-164"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ОБЩЕГОСУДАРСТВЕННЫЕ ВОПРОСЫ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15 875,8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2 892,8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18,2</w:t>
            </w:r>
          </w:p>
        </w:tc>
      </w:tr>
      <w:tr w:rsidR="00861218" w:rsidRPr="00861218" w:rsidTr="004D31BE">
        <w:trPr>
          <w:trHeight w:val="62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11 039,2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2 055,1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18,6</w:t>
            </w:r>
          </w:p>
        </w:tc>
      </w:tr>
      <w:tr w:rsidR="00861218" w:rsidRPr="00861218" w:rsidTr="004D31BE">
        <w:trPr>
          <w:trHeight w:val="37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11 039,2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2 055,1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18,6</w:t>
            </w:r>
          </w:p>
        </w:tc>
      </w:tr>
      <w:tr w:rsidR="00861218" w:rsidRPr="00861218" w:rsidTr="004D31BE">
        <w:trPr>
          <w:trHeight w:val="39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11 039,2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2 055,1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18,6</w:t>
            </w:r>
          </w:p>
        </w:tc>
      </w:tr>
      <w:tr w:rsidR="00861218" w:rsidRPr="00861218" w:rsidTr="004D31BE">
        <w:trPr>
          <w:trHeight w:val="42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Содержание аппарата 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11 039,2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2 055,1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18,6</w:t>
            </w:r>
          </w:p>
        </w:tc>
      </w:tr>
      <w:tr w:rsidR="00861218" w:rsidRPr="00861218" w:rsidTr="004D31BE">
        <w:trPr>
          <w:trHeight w:val="50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9 098,4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1 695,7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18,6</w:t>
            </w:r>
          </w:p>
        </w:tc>
      </w:tr>
      <w:tr w:rsidR="00861218" w:rsidRPr="00861218" w:rsidTr="004D31BE">
        <w:trPr>
          <w:trHeight w:val="10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8 129,4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1 673,6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20,6</w:t>
            </w:r>
          </w:p>
        </w:tc>
      </w:tr>
      <w:tr w:rsidR="00861218" w:rsidRPr="00861218" w:rsidTr="004D31BE">
        <w:trPr>
          <w:trHeight w:val="24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969,0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22,1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2,3</w:t>
            </w:r>
          </w:p>
        </w:tc>
      </w:tr>
      <w:tr w:rsidR="00861218" w:rsidRPr="00861218" w:rsidTr="004D31BE">
        <w:trPr>
          <w:trHeight w:val="25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77 7 01 04000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1 940,8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359,4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18,5</w:t>
            </w:r>
          </w:p>
        </w:tc>
      </w:tr>
      <w:tr w:rsidR="00861218" w:rsidRPr="00861218" w:rsidTr="004D31BE">
        <w:trPr>
          <w:trHeight w:val="80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77 7 01 04000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1 940,8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359,4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18,5</w:t>
            </w:r>
          </w:p>
        </w:tc>
      </w:tr>
      <w:tr w:rsidR="00861218" w:rsidRPr="00861218" w:rsidTr="004D31BE">
        <w:trPr>
          <w:trHeight w:val="41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4 836,6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837,7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szCs w:val="24"/>
              </w:rPr>
            </w:pPr>
            <w:r w:rsidRPr="00861218">
              <w:rPr>
                <w:szCs w:val="24"/>
              </w:rPr>
              <w:t>17,3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</w:t>
            </w:r>
            <w:r w:rsidRPr="00861218">
              <w:rPr>
                <w:szCs w:val="24"/>
              </w:rPr>
              <w:lastRenderedPageBreak/>
              <w:t>муниципальном округе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04 0 00 00000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Антикоррупционное образование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04 0 05 00000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04 0 05 29600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04 0 05 29600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6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4 835,6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837,7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17,3</w:t>
            </w:r>
          </w:p>
        </w:tc>
      </w:tr>
      <w:tr w:rsidR="00861218" w:rsidRPr="00861218" w:rsidTr="004D31BE">
        <w:trPr>
          <w:trHeight w:val="46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4 835,6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837,7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17,3</w:t>
            </w:r>
          </w:p>
        </w:tc>
      </w:tr>
      <w:tr w:rsidR="00861218" w:rsidRPr="00861218" w:rsidTr="004D31BE">
        <w:trPr>
          <w:trHeight w:val="45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Муниципальные учреждения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1 185,6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192,7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16,3</w:t>
            </w:r>
          </w:p>
        </w:tc>
      </w:tr>
      <w:tr w:rsidR="00861218" w:rsidRPr="00861218" w:rsidTr="004D31BE">
        <w:trPr>
          <w:trHeight w:val="40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1 185,6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192,7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16,3</w:t>
            </w:r>
          </w:p>
        </w:tc>
      </w:tr>
      <w:tr w:rsidR="00861218" w:rsidRPr="00861218" w:rsidTr="004D31BE">
        <w:trPr>
          <w:trHeight w:val="3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720,6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107,3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14,9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465,0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85,4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18,4</w:t>
            </w:r>
          </w:p>
        </w:tc>
      </w:tr>
      <w:tr w:rsidR="00861218" w:rsidRPr="00861218" w:rsidTr="004D31BE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 xml:space="preserve">Мероприятия, проводимые в рамках </w:t>
            </w:r>
            <w:r w:rsidRPr="00861218">
              <w:rPr>
                <w:szCs w:val="24"/>
              </w:rPr>
              <w:lastRenderedPageBreak/>
              <w:t>непрограммных расходов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3 650,0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645,0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17,7</w:t>
            </w:r>
          </w:p>
        </w:tc>
      </w:tr>
      <w:tr w:rsidR="00861218" w:rsidRPr="00861218" w:rsidTr="004D31BE">
        <w:trPr>
          <w:trHeight w:val="4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3 650,0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645,0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17,7</w:t>
            </w:r>
          </w:p>
        </w:tc>
      </w:tr>
      <w:tr w:rsidR="00861218" w:rsidRPr="00861218" w:rsidTr="004D31BE">
        <w:trPr>
          <w:trHeight w:val="2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3 600,0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645,0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17,9</w:t>
            </w:r>
          </w:p>
        </w:tc>
      </w:tr>
      <w:tr w:rsidR="00861218" w:rsidRPr="00861218" w:rsidTr="004D31BE">
        <w:trPr>
          <w:trHeight w:val="70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b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szCs w:val="24"/>
                <w:lang w:val="en-US" w:eastAsia="ru-RU"/>
              </w:rPr>
              <w:t>6</w:t>
            </w:r>
            <w:r w:rsidRPr="00861218">
              <w:rPr>
                <w:rFonts w:eastAsia="Times New Roman"/>
                <w:b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487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990 434,4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110 105,9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11,1</w:t>
            </w:r>
          </w:p>
        </w:tc>
      </w:tr>
      <w:tr w:rsidR="00861218" w:rsidRPr="00861218" w:rsidTr="004D31BE">
        <w:trPr>
          <w:trHeight w:val="58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right="-164"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ОБЩЕГОСУДАРСТВЕННЫЕ ВОПРОСЫ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195 018,0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33 856,2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17,4</w:t>
            </w:r>
          </w:p>
        </w:tc>
      </w:tr>
      <w:tr w:rsidR="00861218" w:rsidRPr="00861218" w:rsidTr="004D31BE">
        <w:trPr>
          <w:trHeight w:val="109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2 707,3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695,1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25,7</w:t>
            </w:r>
          </w:p>
        </w:tc>
      </w:tr>
      <w:tr w:rsidR="00861218" w:rsidRPr="00861218" w:rsidTr="004D31BE">
        <w:trPr>
          <w:trHeight w:val="27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2 707,3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695,1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25,7</w:t>
            </w:r>
          </w:p>
        </w:tc>
      </w:tr>
      <w:tr w:rsidR="00861218" w:rsidRPr="00861218" w:rsidTr="004D31BE">
        <w:trPr>
          <w:trHeight w:val="1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2 707,3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695,1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25,7</w:t>
            </w:r>
          </w:p>
        </w:tc>
      </w:tr>
      <w:tr w:rsidR="00861218" w:rsidRPr="00861218" w:rsidTr="004D31BE">
        <w:trPr>
          <w:trHeight w:val="5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Содержание аппарата 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2 707,3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695,1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25,7</w:t>
            </w:r>
          </w:p>
        </w:tc>
      </w:tr>
      <w:tr w:rsidR="00861218" w:rsidRPr="00861218" w:rsidTr="004D31BE">
        <w:trPr>
          <w:trHeight w:val="4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77 7 01 01000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2 707,3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695,1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25,7</w:t>
            </w:r>
          </w:p>
        </w:tc>
      </w:tr>
      <w:tr w:rsidR="00861218" w:rsidRPr="00861218" w:rsidTr="004D31BE">
        <w:trPr>
          <w:trHeight w:val="75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61218">
              <w:rPr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77 7 01 01000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2 707,3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695,1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25,7</w:t>
            </w:r>
          </w:p>
        </w:tc>
      </w:tr>
      <w:tr w:rsidR="00861218" w:rsidRPr="00861218" w:rsidTr="004D31BE">
        <w:trPr>
          <w:trHeight w:val="37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161 299,3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26 243,9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16,3</w:t>
            </w:r>
          </w:p>
        </w:tc>
      </w:tr>
      <w:tr w:rsidR="00861218" w:rsidRPr="00861218" w:rsidTr="004D31BE">
        <w:trPr>
          <w:trHeight w:val="43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3 078,0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620,2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20,1</w:t>
            </w:r>
          </w:p>
        </w:tc>
      </w:tr>
      <w:tr w:rsidR="00861218" w:rsidRPr="00861218" w:rsidTr="004D31BE">
        <w:trPr>
          <w:trHeight w:val="50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3 078,0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620,2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20,1</w:t>
            </w:r>
          </w:p>
        </w:tc>
      </w:tr>
      <w:tr w:rsidR="00861218" w:rsidRPr="00861218" w:rsidTr="004D31BE">
        <w:trPr>
          <w:trHeight w:val="40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Организация и осуществление деятельности по опеке и попечительству в отношении несовершеннолетних граждан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01 7 01 00000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3 078,0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620,2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20,1</w:t>
            </w:r>
          </w:p>
        </w:tc>
      </w:tr>
      <w:tr w:rsidR="00861218" w:rsidRPr="00861218" w:rsidTr="004D31BE">
        <w:trPr>
          <w:trHeight w:val="11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01 7 01 73950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3 078,0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620,2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20,1</w:t>
            </w:r>
          </w:p>
        </w:tc>
      </w:tr>
      <w:tr w:rsidR="00861218" w:rsidRPr="00861218" w:rsidTr="004D31BE">
        <w:trPr>
          <w:trHeight w:val="49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 xml:space="preserve">Расходы на выплаты персоналу в целях </w:t>
            </w:r>
            <w:r w:rsidRPr="00861218">
              <w:rPr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01 7 01 73950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3 001,9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620,2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20,7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01 7 01 73950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76,1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2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158 221,3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25 623,7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16,2</w:t>
            </w:r>
          </w:p>
        </w:tc>
      </w:tr>
      <w:tr w:rsidR="00861218" w:rsidRPr="00861218" w:rsidTr="004D31BE">
        <w:trPr>
          <w:trHeight w:val="48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158 221,3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25 623,7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16,2</w:t>
            </w:r>
          </w:p>
        </w:tc>
      </w:tr>
      <w:tr w:rsidR="00861218" w:rsidRPr="00861218" w:rsidTr="004D31BE">
        <w:trPr>
          <w:trHeight w:val="56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Содержание аппарата 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158 221,3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25 623,7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16,2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155 913,3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25 200,1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16,2</w:t>
            </w:r>
          </w:p>
        </w:tc>
      </w:tr>
      <w:tr w:rsidR="00861218" w:rsidRPr="00861218" w:rsidTr="004D31BE">
        <w:trPr>
          <w:trHeight w:val="5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133 027,2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22 078,8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16,6</w:t>
            </w:r>
          </w:p>
        </w:tc>
      </w:tr>
      <w:tr w:rsidR="00861218" w:rsidRPr="00861218" w:rsidTr="004D31BE">
        <w:trPr>
          <w:trHeight w:val="5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22 886,1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3 121,3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13,6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77 7 01 73920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1 217,6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225,1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18,5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77 7 01 73920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1 171,8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225,1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19,2</w:t>
            </w:r>
          </w:p>
        </w:tc>
      </w:tr>
      <w:tr w:rsidR="00861218" w:rsidRPr="00861218" w:rsidTr="004D31BE">
        <w:trPr>
          <w:trHeight w:val="73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77 7 01 73920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45,8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0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77 7 01 73940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1 090,4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198,5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18,2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77 7 01 73940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1 045,8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197,8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18,9</w:t>
            </w:r>
          </w:p>
        </w:tc>
      </w:tr>
      <w:tr w:rsidR="00861218" w:rsidRPr="00861218" w:rsidTr="004D31BE">
        <w:trPr>
          <w:trHeight w:val="1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77 7 01 73940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44,6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1,6</w:t>
            </w:r>
          </w:p>
        </w:tc>
      </w:tr>
      <w:tr w:rsidR="00861218" w:rsidRPr="00861218" w:rsidTr="004D31BE">
        <w:trPr>
          <w:trHeight w:val="11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Судебная система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</w:tr>
      <w:tr w:rsidR="00861218" w:rsidRPr="00861218" w:rsidTr="004D31BE">
        <w:trPr>
          <w:trHeight w:val="2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77 7 03 51200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3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77 7 03 51200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Резервные фонды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784,5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</w:tr>
      <w:tr w:rsidR="00861218" w:rsidRPr="00861218" w:rsidTr="004D31BE">
        <w:trPr>
          <w:trHeight w:val="16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784,5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784,5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0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784,5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3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77 7 03 23000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784,5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7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77 7 03 23000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784,5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1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30 222,0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6 917,2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22,9</w:t>
            </w:r>
          </w:p>
        </w:tc>
      </w:tr>
      <w:tr w:rsidR="00861218" w:rsidRPr="00861218" w:rsidTr="004D31BE">
        <w:trPr>
          <w:trHeight w:val="3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04 0 00 00000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48,0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04 0 04 00000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04 0 04 29600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0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04 0 04 29600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Антикоррупционное образование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04 0 05 00000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04 0 05 29600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4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04 0 05 29600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 xml:space="preserve"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</w:t>
            </w:r>
            <w:r w:rsidRPr="00861218">
              <w:rPr>
                <w:szCs w:val="24"/>
              </w:rPr>
              <w:lastRenderedPageBreak/>
              <w:t>посещения граждан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04 0 13 00000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04 0 13 29600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04 0 13 29600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8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6 063,0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534,9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8,8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Содержание имущества муниципальной казны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1 630,0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485,9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29,8</w:t>
            </w:r>
          </w:p>
        </w:tc>
      </w:tr>
      <w:tr w:rsidR="00861218" w:rsidRPr="00861218" w:rsidTr="004D31BE">
        <w:trPr>
          <w:trHeight w:val="51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07 0 01 26000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1 630,0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485,9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29,8</w:t>
            </w:r>
          </w:p>
        </w:tc>
      </w:tr>
      <w:tr w:rsidR="00861218" w:rsidRPr="00861218" w:rsidTr="004D31BE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07 0 01 26000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1 630,0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485,9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29,8</w:t>
            </w:r>
          </w:p>
        </w:tc>
      </w:tr>
      <w:tr w:rsidR="00861218" w:rsidRPr="00861218" w:rsidTr="004D31BE">
        <w:trPr>
          <w:trHeight w:val="74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07 0 02 00000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4 433,0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1,1</w:t>
            </w:r>
          </w:p>
        </w:tc>
      </w:tr>
      <w:tr w:rsidR="00861218" w:rsidRPr="00861218" w:rsidTr="004D31BE">
        <w:trPr>
          <w:trHeight w:val="92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07 0 02 26000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1 516,8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3,2</w:t>
            </w:r>
          </w:p>
        </w:tc>
      </w:tr>
      <w:tr w:rsidR="00861218" w:rsidRPr="00861218" w:rsidTr="004D31BE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 xml:space="preserve">Закупка товаров, работ и услуг для обеспечения государственных </w:t>
            </w:r>
            <w:r w:rsidRPr="00861218">
              <w:rPr>
                <w:szCs w:val="24"/>
              </w:rPr>
              <w:lastRenderedPageBreak/>
              <w:t>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07 0 02 26000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1 516,8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3,2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 0 02 S2030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2 916,2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16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 0 02 S2030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2 916,2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80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08 0 00 00000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08 0 02 00000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1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Прочие выплаты по обязательствам Бал</w:t>
            </w:r>
            <w:r w:rsidR="00C22D23">
              <w:rPr>
                <w:szCs w:val="24"/>
              </w:rPr>
              <w:t>ахнинского муниципального округа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08 0 02 26000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2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08 0 02 26000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24 011,0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6 382,3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26,6</w:t>
            </w:r>
          </w:p>
        </w:tc>
      </w:tr>
      <w:tr w:rsidR="00861218" w:rsidRPr="00861218" w:rsidTr="004D31BE">
        <w:trPr>
          <w:trHeight w:val="1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24 011,0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6 382,3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26,6</w:t>
            </w:r>
          </w:p>
        </w:tc>
      </w:tr>
      <w:tr w:rsidR="00861218" w:rsidRPr="00861218" w:rsidTr="004D31BE">
        <w:trPr>
          <w:trHeight w:val="48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Муниципальные учреждения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18 524,5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4 514,9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24,4</w:t>
            </w:r>
          </w:p>
        </w:tc>
      </w:tr>
      <w:tr w:rsidR="00861218" w:rsidRPr="00861218" w:rsidTr="004D31BE">
        <w:trPr>
          <w:trHeight w:val="7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18 524,5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4 514,9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24,4</w:t>
            </w:r>
          </w:p>
        </w:tc>
      </w:tr>
      <w:tr w:rsidR="00861218" w:rsidRPr="00861218" w:rsidTr="004D31BE">
        <w:trPr>
          <w:trHeight w:val="92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 xml:space="preserve">Расходы на выплаты персоналу в целях обеспечения выполнения </w:t>
            </w:r>
            <w:r w:rsidRPr="00861218">
              <w:rPr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12 398,1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2 936,0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23,7</w:t>
            </w:r>
          </w:p>
        </w:tc>
      </w:tr>
      <w:tr w:rsidR="00861218" w:rsidRPr="00861218" w:rsidTr="004D31BE">
        <w:trPr>
          <w:trHeight w:val="100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6 126,4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1 578,9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25,8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5 486,5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1 867,4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34,0</w:t>
            </w:r>
          </w:p>
        </w:tc>
      </w:tr>
      <w:tr w:rsidR="00861218" w:rsidRPr="00861218" w:rsidTr="004D31BE">
        <w:trPr>
          <w:trHeight w:val="89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371,1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46,4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12,5</w:t>
            </w:r>
          </w:p>
        </w:tc>
      </w:tr>
      <w:tr w:rsidR="00861218" w:rsidRPr="00861218" w:rsidTr="004D31BE">
        <w:trPr>
          <w:trHeight w:val="92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46,4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17,8</w:t>
            </w:r>
          </w:p>
        </w:tc>
      </w:tr>
      <w:tr w:rsidR="00861218" w:rsidRPr="00861218" w:rsidTr="004D31BE">
        <w:trPr>
          <w:trHeight w:val="51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111,1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81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77 7 03 26500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445,8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275,6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61,8</w:t>
            </w:r>
          </w:p>
        </w:tc>
      </w:tr>
      <w:tr w:rsidR="00861218" w:rsidRPr="00861218" w:rsidTr="004D31BE">
        <w:trPr>
          <w:trHeight w:val="93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77 7 03 26500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445,8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275,6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61,8</w:t>
            </w:r>
          </w:p>
        </w:tc>
      </w:tr>
      <w:tr w:rsidR="00861218" w:rsidRPr="00861218" w:rsidTr="004D31BE">
        <w:trPr>
          <w:trHeight w:val="3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Выплаты по обязательствам администрации Балахнинского муниципального округа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77 7 03 26600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1 269,6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1 157,0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91,1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77 7 03 26600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1 269,6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1 157,0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91,1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 xml:space="preserve">Расходы, связанные с формированием современной материально-технической базы органов местного самоуправления и </w:t>
            </w:r>
            <w:r w:rsidRPr="00861218">
              <w:rPr>
                <w:szCs w:val="24"/>
              </w:rPr>
              <w:lastRenderedPageBreak/>
              <w:t>обеспечение ее функционирования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77 7 03 29410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1 600,0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300,6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18,8</w:t>
            </w:r>
          </w:p>
        </w:tc>
      </w:tr>
      <w:tr w:rsidR="00861218" w:rsidRPr="00861218" w:rsidTr="004D31BE">
        <w:trPr>
          <w:trHeight w:val="1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77 7 03 29410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1 600,0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300,6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18,8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77 7 03 29430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1 300,0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77 7 03 29430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1 300,0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77 7 03 29440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87,8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17,6</w:t>
            </w:r>
          </w:p>
        </w:tc>
      </w:tr>
      <w:tr w:rsidR="00861218" w:rsidRPr="00861218" w:rsidTr="004D31BE">
        <w:trPr>
          <w:trHeight w:val="27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77 7 03 29440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87,8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17,6</w:t>
            </w:r>
          </w:p>
        </w:tc>
      </w:tr>
      <w:tr w:rsidR="00861218" w:rsidRPr="00861218" w:rsidTr="004D31BE">
        <w:trPr>
          <w:trHeight w:val="2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НАЦИОНАЛЬНАЯ ОБОРОНА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1 549,0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270,7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17,5</w:t>
            </w:r>
          </w:p>
        </w:tc>
      </w:tr>
      <w:tr w:rsidR="00861218" w:rsidRPr="00861218" w:rsidTr="004D31BE">
        <w:trPr>
          <w:trHeight w:val="68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Мобилизационная и вневойсковая подготовка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1 549,0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270,7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17,5</w:t>
            </w:r>
          </w:p>
        </w:tc>
      </w:tr>
      <w:tr w:rsidR="00861218" w:rsidRPr="00861218" w:rsidTr="004D31BE">
        <w:trPr>
          <w:trHeight w:val="27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1 549,0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270,7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17,5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1 549,0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270,7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17,5</w:t>
            </w:r>
          </w:p>
        </w:tc>
      </w:tr>
      <w:tr w:rsidR="00861218" w:rsidRPr="00861218" w:rsidTr="004D31BE">
        <w:trPr>
          <w:trHeight w:val="3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Муниципальные учреждения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1 549,0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270,7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17,5</w:t>
            </w:r>
          </w:p>
        </w:tc>
      </w:tr>
      <w:tr w:rsidR="00861218" w:rsidRPr="00861218" w:rsidTr="004D31BE">
        <w:trPr>
          <w:trHeight w:val="74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58,5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61218">
              <w:rPr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58,5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77 7 02 51180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1 490,5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270,7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18,2</w:t>
            </w:r>
          </w:p>
        </w:tc>
      </w:tr>
      <w:tr w:rsidR="00861218" w:rsidRPr="00861218" w:rsidTr="004D31BE">
        <w:trPr>
          <w:trHeight w:val="78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77 7 02 51180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1 490,5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270,7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18,2</w:t>
            </w:r>
          </w:p>
        </w:tc>
      </w:tr>
      <w:tr w:rsidR="00861218" w:rsidRPr="00861218" w:rsidTr="004D31BE">
        <w:trPr>
          <w:trHeight w:val="69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24 069,9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4 189,1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17,4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Гражданская оборона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8 935,4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1 601,0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17,9</w:t>
            </w:r>
          </w:p>
        </w:tc>
      </w:tr>
      <w:tr w:rsidR="00861218" w:rsidRPr="00861218" w:rsidTr="004D31BE">
        <w:trPr>
          <w:trHeight w:val="5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19 0 00 00000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1 598,6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34,6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2,2</w:t>
            </w:r>
          </w:p>
        </w:tc>
      </w:tr>
      <w:tr w:rsidR="00861218" w:rsidRPr="00861218" w:rsidTr="004D31BE">
        <w:trPr>
          <w:trHeight w:val="93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 xml:space="preserve">Обеспечение функционирования системы вызова экстренных оперативных </w:t>
            </w:r>
            <w:r w:rsidRPr="00861218">
              <w:rPr>
                <w:szCs w:val="24"/>
              </w:rPr>
              <w:lastRenderedPageBreak/>
              <w:t>служб по единому номеру "112" на территории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19 0 02 00000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0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19 0 02 25290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1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19 0 02 25290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19 0 03 00000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332,0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19 0 03 25290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332,0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19 0 03 25290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332,0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 xml:space="preserve">Подготовка руководящего состава, специалистов и населения в области </w:t>
            </w:r>
            <w:r w:rsidRPr="00861218">
              <w:rPr>
                <w:szCs w:val="24"/>
              </w:rPr>
              <w:lastRenderedPageBreak/>
              <w:t>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19 0 04 00000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76,6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11,1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14,5</w:t>
            </w:r>
          </w:p>
        </w:tc>
      </w:tr>
      <w:tr w:rsidR="00861218" w:rsidRPr="00861218" w:rsidTr="004D31BE">
        <w:trPr>
          <w:trHeight w:val="44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19 0 04 25290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76,6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11,1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14,5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19 0 04 25290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76,6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14,5</w:t>
            </w:r>
          </w:p>
        </w:tc>
      </w:tr>
      <w:tr w:rsidR="00861218" w:rsidRPr="00861218" w:rsidTr="004D31BE">
        <w:trPr>
          <w:trHeight w:val="45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19 0 05 00000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7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19 0 05 25040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1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19 0 05 25040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 xml:space="preserve">Выполнение мероприятий по созданию, хранению и </w:t>
            </w:r>
            <w:r w:rsidRPr="00861218">
              <w:rPr>
                <w:szCs w:val="24"/>
              </w:rPr>
              <w:lastRenderedPageBreak/>
              <w:t>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19 0 06 00000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19 0 06 25290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6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19 0 06 25290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19 0 08 00000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90,0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4,2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 xml:space="preserve"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</w:t>
            </w:r>
            <w:r w:rsidRPr="00861218">
              <w:rPr>
                <w:szCs w:val="24"/>
              </w:rPr>
              <w:lastRenderedPageBreak/>
              <w:t>чрезвычайных ситуаций природного и техногенного характера в особый период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19 0 08 25290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90,0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4,2</w:t>
            </w:r>
          </w:p>
        </w:tc>
      </w:tr>
      <w:tr w:rsidR="00861218" w:rsidRPr="00861218" w:rsidTr="004D31BE">
        <w:trPr>
          <w:trHeight w:val="9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19 0 08 25290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4,2</w:t>
            </w:r>
          </w:p>
        </w:tc>
      </w:tr>
      <w:tr w:rsidR="00861218" w:rsidRPr="00861218" w:rsidTr="004D31BE">
        <w:trPr>
          <w:trHeight w:val="10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19 0 09 00000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7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19 0 09 25290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19 0 09 25290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19 0 10 00000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19,7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98,5</w:t>
            </w:r>
          </w:p>
        </w:tc>
      </w:tr>
      <w:tr w:rsidR="00861218" w:rsidRPr="00861218" w:rsidTr="004D31BE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Расходы, направленные на обеспечение безопасности людей на водных объектах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19 0 10 25290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19,7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98,5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19 0 10 25290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98,5</w:t>
            </w:r>
          </w:p>
        </w:tc>
      </w:tr>
      <w:tr w:rsidR="00861218" w:rsidRPr="00861218" w:rsidTr="004D31BE">
        <w:trPr>
          <w:trHeight w:val="32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7 336,8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1 566,4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21,3</w:t>
            </w:r>
          </w:p>
        </w:tc>
      </w:tr>
      <w:tr w:rsidR="00861218" w:rsidRPr="00861218" w:rsidTr="004D31BE">
        <w:trPr>
          <w:trHeight w:val="69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7 336,8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1 566,4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21,3</w:t>
            </w:r>
          </w:p>
        </w:tc>
      </w:tr>
      <w:tr w:rsidR="00861218" w:rsidRPr="00861218" w:rsidTr="004D31BE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Муниципальные учреждения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7 336,8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1 566,4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21,3</w:t>
            </w:r>
          </w:p>
        </w:tc>
      </w:tr>
      <w:tr w:rsidR="00861218" w:rsidRPr="00861218" w:rsidTr="004D31BE">
        <w:trPr>
          <w:trHeight w:val="77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7 336,8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1 566,4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21,3</w:t>
            </w:r>
          </w:p>
        </w:tc>
      </w:tr>
      <w:tr w:rsidR="00861218" w:rsidRPr="00861218" w:rsidTr="004D31BE">
        <w:trPr>
          <w:trHeight w:val="9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6 534,8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1 442,5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22,1</w:t>
            </w:r>
          </w:p>
        </w:tc>
      </w:tr>
      <w:tr w:rsidR="00861218" w:rsidRPr="00861218" w:rsidTr="004D31BE">
        <w:trPr>
          <w:trHeight w:val="98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123,9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15,4</w:t>
            </w:r>
          </w:p>
        </w:tc>
      </w:tr>
      <w:tr w:rsidR="00861218" w:rsidRPr="00861218" w:rsidTr="004D31BE">
        <w:trPr>
          <w:trHeight w:val="49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12 845,5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2 531,5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19,7</w:t>
            </w:r>
          </w:p>
        </w:tc>
      </w:tr>
      <w:tr w:rsidR="00861218" w:rsidRPr="00861218" w:rsidTr="004D31BE">
        <w:trPr>
          <w:trHeight w:val="1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16 0 00 00000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2 250,0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115,0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5,1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16 0 01 00000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2 250,0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115,0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5,1</w:t>
            </w:r>
          </w:p>
        </w:tc>
      </w:tr>
      <w:tr w:rsidR="00861218" w:rsidRPr="00861218" w:rsidTr="004D31BE">
        <w:trPr>
          <w:trHeight w:val="125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16 0 01 25010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2 250,0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115,0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5,1</w:t>
            </w:r>
          </w:p>
        </w:tc>
      </w:tr>
      <w:tr w:rsidR="00861218" w:rsidRPr="00861218" w:rsidTr="004D31BE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 xml:space="preserve">Закупка товаров, работ и услуг для обеспечения </w:t>
            </w:r>
            <w:r w:rsidRPr="00861218">
              <w:rPr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16 0 01 25010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2 250,0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5,1</w:t>
            </w:r>
          </w:p>
        </w:tc>
      </w:tr>
      <w:tr w:rsidR="00861218" w:rsidRPr="00861218" w:rsidTr="004D31BE">
        <w:trPr>
          <w:trHeight w:val="103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19 0 00 00000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29,8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99,3</w:t>
            </w:r>
          </w:p>
        </w:tc>
      </w:tr>
      <w:tr w:rsidR="00861218" w:rsidRPr="00861218" w:rsidTr="004D31BE">
        <w:trPr>
          <w:trHeight w:val="3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 xml:space="preserve">Закупка пожарных </w:t>
            </w:r>
            <w:proofErr w:type="spellStart"/>
            <w:r w:rsidRPr="00861218">
              <w:rPr>
                <w:szCs w:val="24"/>
              </w:rPr>
              <w:t>извещателей</w:t>
            </w:r>
            <w:proofErr w:type="spellEnd"/>
            <w:r w:rsidRPr="00861218">
              <w:rPr>
                <w:szCs w:val="24"/>
              </w:rPr>
              <w:t xml:space="preserve">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19 0 11 00000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29,8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99,3</w:t>
            </w:r>
          </w:p>
        </w:tc>
      </w:tr>
      <w:tr w:rsidR="00861218" w:rsidRPr="00861218" w:rsidTr="004D31BE">
        <w:trPr>
          <w:trHeight w:val="43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 xml:space="preserve">Расходы на закупку пожарных </w:t>
            </w:r>
            <w:proofErr w:type="spellStart"/>
            <w:r w:rsidRPr="00861218">
              <w:rPr>
                <w:szCs w:val="24"/>
              </w:rPr>
              <w:t>извещателей</w:t>
            </w:r>
            <w:proofErr w:type="spellEnd"/>
            <w:r w:rsidRPr="00861218">
              <w:rPr>
                <w:szCs w:val="24"/>
              </w:rPr>
              <w:t xml:space="preserve">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19 0 11 25290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29,8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99,3</w:t>
            </w:r>
          </w:p>
        </w:tc>
      </w:tr>
      <w:tr w:rsidR="00861218" w:rsidRPr="00861218" w:rsidTr="004D31BE">
        <w:trPr>
          <w:trHeight w:val="1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19 0 11 25290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29,8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99,3</w:t>
            </w:r>
          </w:p>
        </w:tc>
      </w:tr>
      <w:tr w:rsidR="00861218" w:rsidRPr="00861218" w:rsidTr="004D31BE">
        <w:trPr>
          <w:trHeight w:val="30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10 565,5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2 386,7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22,6</w:t>
            </w:r>
          </w:p>
        </w:tc>
      </w:tr>
      <w:tr w:rsidR="00861218" w:rsidRPr="00861218" w:rsidTr="004D31BE">
        <w:trPr>
          <w:trHeight w:val="69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10 565,5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2 386,7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22,6</w:t>
            </w:r>
          </w:p>
        </w:tc>
      </w:tr>
      <w:tr w:rsidR="00861218" w:rsidRPr="00861218" w:rsidTr="004D31BE">
        <w:trPr>
          <w:trHeight w:val="26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Муниципальные учреждения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10 565,5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2 386,7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22,6</w:t>
            </w:r>
          </w:p>
        </w:tc>
      </w:tr>
      <w:tr w:rsidR="00861218" w:rsidRPr="00861218" w:rsidTr="004D31BE">
        <w:trPr>
          <w:trHeight w:val="51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10 565,5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2 386,7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22,6</w:t>
            </w:r>
          </w:p>
        </w:tc>
      </w:tr>
      <w:tr w:rsidR="00861218" w:rsidRPr="00861218" w:rsidTr="004D31BE">
        <w:trPr>
          <w:trHeight w:val="21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61218">
              <w:rPr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9 258,3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2 087,2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22,5</w:t>
            </w:r>
          </w:p>
        </w:tc>
      </w:tr>
      <w:tr w:rsidR="00861218" w:rsidRPr="00861218" w:rsidTr="004D31BE">
        <w:trPr>
          <w:trHeight w:val="50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1 307,2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299,5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22,9</w:t>
            </w:r>
          </w:p>
        </w:tc>
      </w:tr>
      <w:tr w:rsidR="00861218" w:rsidRPr="00861218" w:rsidTr="004D31BE">
        <w:trPr>
          <w:trHeight w:val="45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2 289,0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56,6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2,5</w:t>
            </w:r>
          </w:p>
        </w:tc>
      </w:tr>
      <w:tr w:rsidR="00861218" w:rsidRPr="00861218" w:rsidTr="004D31BE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630,2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19,5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3,1</w:t>
            </w:r>
          </w:p>
        </w:tc>
      </w:tr>
      <w:tr w:rsidR="00861218" w:rsidRPr="00861218" w:rsidTr="004D31BE">
        <w:trPr>
          <w:trHeight w:val="1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05 1 00 00000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630,2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19,5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3,1</w:t>
            </w:r>
          </w:p>
        </w:tc>
      </w:tr>
      <w:tr w:rsidR="00861218" w:rsidRPr="00861218" w:rsidTr="004D31BE">
        <w:trPr>
          <w:trHeight w:val="46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Профилактика правонарушений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05 1 03 00000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630,2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19,5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3,1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 xml:space="preserve">Реализация мероприятий, направленных на обеспечение общественного порядка и противодействие преступности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05 1 03 26100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630,2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19,5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3,1</w:t>
            </w:r>
          </w:p>
        </w:tc>
      </w:tr>
      <w:tr w:rsidR="00861218" w:rsidRPr="00861218" w:rsidTr="004D31BE">
        <w:trPr>
          <w:trHeight w:val="9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05 1 03 26100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630,2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3,1</w:t>
            </w:r>
          </w:p>
        </w:tc>
      </w:tr>
      <w:tr w:rsidR="00861218" w:rsidRPr="00861218" w:rsidTr="004D31BE">
        <w:trPr>
          <w:trHeight w:val="103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06 0 00 00000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540,0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06 0 01 00000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540,0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06 0 01 26230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540,0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9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06 0 01 26230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06 0 01 26230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 xml:space="preserve">Муниципальная программа «Защита населения и территорий от чрезвычайных ситуаций, обеспечение </w:t>
            </w:r>
            <w:r w:rsidRPr="00861218">
              <w:rPr>
                <w:szCs w:val="24"/>
              </w:rPr>
              <w:lastRenderedPageBreak/>
              <w:t>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19 0 00 00000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530,3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37,1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7,0</w:t>
            </w:r>
          </w:p>
        </w:tc>
      </w:tr>
      <w:tr w:rsidR="00861218" w:rsidRPr="00861218" w:rsidTr="004D31BE">
        <w:trPr>
          <w:trHeight w:val="95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19 0 01 00000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530,3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37,1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7,0</w:t>
            </w:r>
          </w:p>
        </w:tc>
      </w:tr>
      <w:tr w:rsidR="00861218" w:rsidRPr="00861218" w:rsidTr="004D31BE">
        <w:trPr>
          <w:trHeight w:val="165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19 0 01 25290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530,3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37,1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7,0</w:t>
            </w:r>
          </w:p>
        </w:tc>
      </w:tr>
      <w:tr w:rsidR="00861218" w:rsidRPr="00861218" w:rsidTr="004D31BE">
        <w:trPr>
          <w:trHeight w:val="96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19 0 01 25290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530,3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37,1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7,0</w:t>
            </w:r>
          </w:p>
        </w:tc>
      </w:tr>
      <w:tr w:rsidR="00861218" w:rsidRPr="00861218" w:rsidTr="004D31BE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588,5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588,5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6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588,5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5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77 7 03 23000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588,5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18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77 7 03 23000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588,5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НАЦИОНАЛЬНАЯ ЭКОНОМИКА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98 349,2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13 258,7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13,5</w:t>
            </w:r>
          </w:p>
        </w:tc>
      </w:tr>
      <w:tr w:rsidR="00861218" w:rsidRPr="00861218" w:rsidTr="004D31BE">
        <w:trPr>
          <w:trHeight w:val="71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Топливно-энергетический комплекс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600,0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14,2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2,4</w:t>
            </w:r>
          </w:p>
        </w:tc>
      </w:tr>
      <w:tr w:rsidR="00861218" w:rsidRPr="00861218" w:rsidTr="004D31BE">
        <w:trPr>
          <w:trHeight w:val="38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600,0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14,2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2,4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14,2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2,4</w:t>
            </w:r>
          </w:p>
        </w:tc>
      </w:tr>
      <w:tr w:rsidR="00861218" w:rsidRPr="00861218" w:rsidTr="004D31BE">
        <w:trPr>
          <w:trHeight w:val="3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14,2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2,4</w:t>
            </w:r>
          </w:p>
        </w:tc>
      </w:tr>
      <w:tr w:rsidR="00861218" w:rsidRPr="00861218" w:rsidTr="004D31BE">
        <w:trPr>
          <w:trHeight w:val="64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Мероприятия в области социальной политики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77 7 03 25280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14,2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2,4</w:t>
            </w:r>
          </w:p>
        </w:tc>
      </w:tr>
      <w:tr w:rsidR="00861218" w:rsidRPr="00861218" w:rsidTr="004D31BE">
        <w:trPr>
          <w:trHeight w:val="99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77 7 03 25280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2,4</w:t>
            </w:r>
          </w:p>
        </w:tc>
      </w:tr>
      <w:tr w:rsidR="00861218" w:rsidRPr="00861218" w:rsidTr="004D31BE">
        <w:trPr>
          <w:trHeight w:val="52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Сельское хозяйство и рыболовство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830,3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</w:tr>
      <w:tr w:rsidR="00861218" w:rsidRPr="00861218" w:rsidTr="004D31BE">
        <w:trPr>
          <w:trHeight w:val="7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830,3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2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830,3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830,3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5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77 7 03 73310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830,3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83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77 7 03 73310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830,3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1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Дорожное хозяйство (дорожные фонды)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87 271,3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12 388,8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14,2</w:t>
            </w:r>
          </w:p>
        </w:tc>
      </w:tr>
      <w:tr w:rsidR="00861218" w:rsidRPr="00861218" w:rsidTr="004D31BE">
        <w:trPr>
          <w:trHeight w:val="79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79 771,3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12 388,8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15,5</w:t>
            </w:r>
          </w:p>
        </w:tc>
      </w:tr>
      <w:tr w:rsidR="00861218" w:rsidRPr="00861218" w:rsidTr="004D31BE">
        <w:trPr>
          <w:trHeight w:val="56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17 0 01 00000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1 700,0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6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17 0 01 25010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1 700,0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22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17 0 01 25010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1 700,0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8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861218">
              <w:rPr>
                <w:szCs w:val="24"/>
              </w:rPr>
              <w:t>т.ч</w:t>
            </w:r>
            <w:proofErr w:type="spellEnd"/>
            <w:r w:rsidRPr="00861218">
              <w:rPr>
                <w:szCs w:val="24"/>
              </w:rPr>
              <w:t>. искусственных дорожных сооружений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17 0 02 00000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40 000,0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12 388,8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31,0</w:t>
            </w:r>
          </w:p>
        </w:tc>
      </w:tr>
      <w:tr w:rsidR="00861218" w:rsidRPr="00861218" w:rsidTr="004D31BE">
        <w:trPr>
          <w:trHeight w:val="81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 xml:space="preserve">Расходы, направленные на содержание действующей сети автомобильных дорог общего пользования местного значения, в </w:t>
            </w:r>
            <w:proofErr w:type="spellStart"/>
            <w:r w:rsidRPr="00861218">
              <w:rPr>
                <w:szCs w:val="24"/>
              </w:rPr>
              <w:t>т.ч</w:t>
            </w:r>
            <w:proofErr w:type="spellEnd"/>
            <w:r w:rsidRPr="00861218">
              <w:rPr>
                <w:szCs w:val="24"/>
              </w:rPr>
              <w:t>. искусственных дорожных сооружений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17 0 02 25010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40 000,0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12 388,8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31,0</w:t>
            </w:r>
          </w:p>
        </w:tc>
      </w:tr>
      <w:tr w:rsidR="00861218" w:rsidRPr="00861218" w:rsidTr="004D31BE">
        <w:trPr>
          <w:trHeight w:val="97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17 0 02 25010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40 000,0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12 388,8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31,0</w:t>
            </w:r>
          </w:p>
        </w:tc>
      </w:tr>
      <w:tr w:rsidR="00861218" w:rsidRPr="00861218" w:rsidTr="004D31BE">
        <w:trPr>
          <w:trHeight w:val="9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17 0 03 00000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37 771,3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17 0 03 25010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26 567,2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17 0 03 25010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26 567,2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17 0 03 S2210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11 204,1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17 0 03 S2210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11 204,1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17 0 04 00000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17 0 04 25010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82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17 0 04 25010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6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7 500,0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1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7 500,0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7 500,0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Содержание, ремонт, капитальный ремонт и реконструкция автомобильных дорог общего пользования собственности Балахнинского муниципального округа, ремонт и капитальный ремонт дворовых территорий многоквартирных домов, проездов к дворовым территориям многоквартирных домов Балахнинского муниципального округа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7 500,0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6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7 500,0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0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Связь и информатика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1 212,7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189,1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15,6</w:t>
            </w:r>
          </w:p>
        </w:tc>
      </w:tr>
      <w:tr w:rsidR="00861218" w:rsidRPr="00861218" w:rsidTr="004D31BE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19 0 00 00000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1 212,7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189,1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15,6</w:t>
            </w:r>
          </w:p>
        </w:tc>
      </w:tr>
      <w:tr w:rsidR="00861218" w:rsidRPr="00861218" w:rsidTr="004D31BE">
        <w:trPr>
          <w:trHeight w:val="179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19 0 07 00000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1 212,7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189,1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15,6</w:t>
            </w:r>
          </w:p>
        </w:tc>
      </w:tr>
      <w:tr w:rsidR="00861218" w:rsidRPr="00861218" w:rsidTr="004D31BE">
        <w:trPr>
          <w:trHeight w:val="7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19 0 07 25350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1 212,7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189,1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15,6</w:t>
            </w:r>
          </w:p>
        </w:tc>
      </w:tr>
      <w:tr w:rsidR="00861218" w:rsidRPr="00861218" w:rsidTr="004D31BE">
        <w:trPr>
          <w:trHeight w:val="23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19 0 07 25350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1 212,7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189,1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15,6</w:t>
            </w:r>
          </w:p>
        </w:tc>
      </w:tr>
      <w:tr w:rsidR="00861218" w:rsidRPr="00861218" w:rsidTr="004D31BE">
        <w:trPr>
          <w:trHeight w:val="65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8 434,9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666,6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7,9</w:t>
            </w:r>
          </w:p>
        </w:tc>
      </w:tr>
      <w:tr w:rsidR="00861218" w:rsidRPr="00861218" w:rsidTr="004D31BE">
        <w:trPr>
          <w:trHeight w:val="3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08 0 00 00000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4 550,0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 xml:space="preserve">Разработка документации </w:t>
            </w:r>
            <w:r w:rsidRPr="00861218">
              <w:rPr>
                <w:szCs w:val="24"/>
              </w:rPr>
              <w:lastRenderedPageBreak/>
              <w:t>по планировке территории Балахнинского муниципального округа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08 0 01 00000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1 050,0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08 0 01 25090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1 050,0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08 0 01 25090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1 050,0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08 0 03 00000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3 500,0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08 0 03 25090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3 500,0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7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08 0 03 25090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3 500,0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09 0 00 00000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3 684,9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646,2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17,5</w:t>
            </w:r>
          </w:p>
        </w:tc>
      </w:tr>
      <w:tr w:rsidR="00861218" w:rsidRPr="00861218" w:rsidTr="004D31BE">
        <w:trPr>
          <w:trHeight w:val="9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09 1 00 00000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3 584,9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646,2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18,0</w:t>
            </w:r>
          </w:p>
        </w:tc>
      </w:tr>
      <w:tr w:rsidR="00861218" w:rsidRPr="00861218" w:rsidTr="004D31BE">
        <w:trPr>
          <w:trHeight w:val="5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09 1 01 00000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3 084,9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646,2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20,9</w:t>
            </w:r>
          </w:p>
        </w:tc>
      </w:tr>
      <w:tr w:rsidR="00861218" w:rsidRPr="00861218" w:rsidTr="004D31BE">
        <w:trPr>
          <w:trHeight w:val="106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МБУ «Бизнес-инкубатор Балахнинского муниципального округа»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09 1 01 00590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2 584,9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646,2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101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09 1 01 00590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2 584,9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646,2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133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 xml:space="preserve">Субсидия на </w:t>
            </w:r>
            <w:proofErr w:type="spellStart"/>
            <w:r w:rsidRPr="00861218">
              <w:rPr>
                <w:szCs w:val="24"/>
              </w:rPr>
              <w:t>софинансирование</w:t>
            </w:r>
            <w:proofErr w:type="spellEnd"/>
            <w:r w:rsidRPr="00861218">
              <w:rPr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 1 01 S2040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 1 01 S2040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09 1 04 00000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 xml:space="preserve">Субсидия на </w:t>
            </w:r>
            <w:proofErr w:type="spellStart"/>
            <w:r w:rsidRPr="00861218">
              <w:rPr>
                <w:szCs w:val="24"/>
              </w:rPr>
              <w:t>софинансирование</w:t>
            </w:r>
            <w:proofErr w:type="spellEnd"/>
            <w:r w:rsidRPr="00861218">
              <w:rPr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 1 04 S2040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7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 1 04 S2040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 xml:space="preserve">Развитие торговли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09 2 00 00000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Организация и проведение ярмарок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09 2 02 00000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0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организацию и проведение ярмарок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09 2 02 25400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09 2 02 25400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0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200,0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10,2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20,4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10,2</w:t>
            </w:r>
          </w:p>
        </w:tc>
      </w:tr>
      <w:tr w:rsidR="00861218" w:rsidRPr="00861218" w:rsidTr="004D31BE">
        <w:trPr>
          <w:trHeight w:val="86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20,4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10,2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Специальные мероприятия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77 7 03 28800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20,4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10,2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77 7 03 28800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10,2</w:t>
            </w:r>
          </w:p>
        </w:tc>
      </w:tr>
      <w:tr w:rsidR="00861218" w:rsidRPr="00861218" w:rsidTr="004D31BE">
        <w:trPr>
          <w:trHeight w:val="67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ЖИЛИЩНО-КОММУНАЛЬНОЕ ХОЗЯЙСТВО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341 697,5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32 674,7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9,6</w:t>
            </w:r>
          </w:p>
        </w:tc>
      </w:tr>
      <w:tr w:rsidR="00861218" w:rsidRPr="00861218" w:rsidTr="004D31BE">
        <w:trPr>
          <w:trHeight w:val="33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Жилищное хозяйство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72 585,0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13 364,1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18,4</w:t>
            </w:r>
          </w:p>
        </w:tc>
      </w:tr>
      <w:tr w:rsidR="00861218" w:rsidRPr="00861218" w:rsidTr="004D31BE">
        <w:trPr>
          <w:trHeight w:val="208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4 200,0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346,8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8,3</w:t>
            </w:r>
          </w:p>
        </w:tc>
      </w:tr>
      <w:tr w:rsidR="00861218" w:rsidRPr="00861218" w:rsidTr="004D31BE">
        <w:trPr>
          <w:trHeight w:val="59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Содержание имущества муниципальной казны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4 200,0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346,8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8,3</w:t>
            </w:r>
          </w:p>
        </w:tc>
      </w:tr>
      <w:tr w:rsidR="00861218" w:rsidRPr="00861218" w:rsidTr="004D31BE">
        <w:trPr>
          <w:trHeight w:val="54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07 0 01 26000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4 200,0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346,8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8,3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07 0 01 26000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4 200,0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346,8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8,3</w:t>
            </w:r>
          </w:p>
        </w:tc>
      </w:tr>
      <w:tr w:rsidR="00861218" w:rsidRPr="00861218" w:rsidTr="004D31BE">
        <w:trPr>
          <w:trHeight w:val="7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12 0 00 00000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956,4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12 1 00 00000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956,4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12 1 03 00000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956,4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74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12 1 03 S2400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956,4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16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 1 03 S2400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956,4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«Переселение граждан из аварийного жилищного фонда на территории Балахнинского муниципального округа Нижегородской области на 2021 - 2023 годы»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13 0 00 00000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60 381,0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9 691,2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16,1</w:t>
            </w:r>
          </w:p>
        </w:tc>
      </w:tr>
      <w:tr w:rsidR="00861218" w:rsidRPr="00861218" w:rsidTr="004D31BE">
        <w:trPr>
          <w:trHeight w:val="7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13 0 F3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60 381,0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9 691,2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16,1</w:t>
            </w:r>
          </w:p>
        </w:tc>
      </w:tr>
      <w:tr w:rsidR="00861218" w:rsidRPr="00861218" w:rsidTr="004D31BE">
        <w:trPr>
          <w:trHeight w:val="11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 0 F3 67483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58 180,8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9 303,6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16,0</w:t>
            </w:r>
          </w:p>
        </w:tc>
      </w:tr>
      <w:tr w:rsidR="00861218" w:rsidRPr="00861218" w:rsidTr="004D31BE">
        <w:trPr>
          <w:trHeight w:val="98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 0 F3 67483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42 876,6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6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 0 F3 67483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15 304,2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9 303,6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60,8</w:t>
            </w:r>
          </w:p>
        </w:tc>
      </w:tr>
      <w:tr w:rsidR="00861218" w:rsidRPr="00861218" w:rsidTr="004D31BE">
        <w:trPr>
          <w:trHeight w:val="36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проведение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 0 F3 67484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1 940,6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310,1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16,0</w:t>
            </w:r>
          </w:p>
        </w:tc>
      </w:tr>
      <w:tr w:rsidR="00861218" w:rsidRPr="00861218" w:rsidTr="004D31BE">
        <w:trPr>
          <w:trHeight w:val="41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 0 F3 67484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1 429,3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 0 F3 67484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511,3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310,1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60,6</w:t>
            </w:r>
          </w:p>
        </w:tc>
      </w:tr>
      <w:tr w:rsidR="00861218" w:rsidRPr="00861218" w:rsidTr="004D31BE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проведение мероприятий по переселению граждан из аварийного жилищного фонда за счет средств бюджета округа.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 0 F3 6748S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259,5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29,9</w:t>
            </w:r>
          </w:p>
        </w:tc>
      </w:tr>
      <w:tr w:rsidR="00861218" w:rsidRPr="00861218" w:rsidTr="004D31BE">
        <w:trPr>
          <w:trHeight w:val="3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 0 F3 6748S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131,7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 0 F3 6748S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127,8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60,6</w:t>
            </w:r>
          </w:p>
        </w:tc>
      </w:tr>
      <w:tr w:rsidR="00861218" w:rsidRPr="00861218" w:rsidTr="004D31BE">
        <w:trPr>
          <w:trHeight w:val="1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 xml:space="preserve">Муниципальная программа «Благоустройство и озеленение территории Балахнинского </w:t>
            </w:r>
            <w:r w:rsidRPr="00861218">
              <w:rPr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15 0 00 00000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2 067,6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15 0 07 00000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2 067,6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27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 0 07 S2120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2 067,6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8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 0 07 S2120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2 067,6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4 980,0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3 326,1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66,8</w:t>
            </w:r>
          </w:p>
        </w:tc>
      </w:tr>
      <w:tr w:rsidR="00861218" w:rsidRPr="00861218" w:rsidTr="004D31BE">
        <w:trPr>
          <w:trHeight w:val="6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4 980,0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3 326,1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66,8</w:t>
            </w:r>
          </w:p>
        </w:tc>
      </w:tr>
      <w:tr w:rsidR="00861218" w:rsidRPr="00861218" w:rsidTr="004D31BE">
        <w:trPr>
          <w:trHeight w:val="1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4 980,0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3 326,1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66,8</w:t>
            </w:r>
          </w:p>
        </w:tc>
      </w:tr>
      <w:tr w:rsidR="00861218" w:rsidRPr="00861218" w:rsidTr="004D31BE">
        <w:trPr>
          <w:trHeight w:val="63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Мероприятия в области жилищного хозяйства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77 7 03 25200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1 282,8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1 282,8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104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77 7 03 25200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1 282,8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1 282,8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2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77 7 03 90150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3 697,2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2 043,3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55,3</w:t>
            </w:r>
          </w:p>
        </w:tc>
      </w:tr>
      <w:tr w:rsidR="00861218" w:rsidRPr="00861218" w:rsidTr="004D31BE">
        <w:trPr>
          <w:trHeight w:val="8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77 7 03 90150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3 697,2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2 043,3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55,3</w:t>
            </w:r>
          </w:p>
        </w:tc>
      </w:tr>
      <w:tr w:rsidR="00861218" w:rsidRPr="00861218" w:rsidTr="004D31BE">
        <w:trPr>
          <w:trHeight w:val="50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Коммунальное хозяйство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111 903,3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521,6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0,5</w:t>
            </w:r>
          </w:p>
        </w:tc>
      </w:tr>
      <w:tr w:rsidR="00861218" w:rsidRPr="00861218" w:rsidTr="004D31BE">
        <w:trPr>
          <w:trHeight w:val="151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15 0 00 00000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7 818,3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83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15 0 06 00000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1 352,5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9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15 0 06 25010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1 352,5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0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15 0 06 25010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1 352,5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1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15 0 09 00000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5 301,4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 0 09 S2670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5 301,4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 0 09 S2670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5 301,4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Приобретение контейнеров и (или) бункеров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15 0 10 00000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1 058,4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15 0 10 25300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4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15 0 10 25300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 0 10 S2870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1 055,8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 0 10 S2870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1 055,8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 xml:space="preserve">Федеральный проект  «Комплексная система обращения с твердыми </w:t>
            </w:r>
            <w:r w:rsidRPr="00861218">
              <w:rPr>
                <w:szCs w:val="24"/>
              </w:rPr>
              <w:lastRenderedPageBreak/>
              <w:t>коммунальными отходами»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15 0 G2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приобретение контейнеров для раздельного накопления твердых коммунальных отходов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 0 G2 52690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6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 0 G2 52690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9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104 085,0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521,6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0,5</w:t>
            </w:r>
          </w:p>
        </w:tc>
      </w:tr>
      <w:tr w:rsidR="00861218" w:rsidRPr="00861218" w:rsidTr="004D31BE">
        <w:trPr>
          <w:trHeight w:val="42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104 085,0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521,6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0,5</w:t>
            </w:r>
          </w:p>
        </w:tc>
      </w:tr>
      <w:tr w:rsidR="00861218" w:rsidRPr="00861218" w:rsidTr="004D31BE">
        <w:trPr>
          <w:trHeight w:val="8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104 085,0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521,6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0,5</w:t>
            </w:r>
          </w:p>
        </w:tc>
      </w:tr>
      <w:tr w:rsidR="00861218" w:rsidRPr="00861218" w:rsidTr="004D31BE">
        <w:trPr>
          <w:trHeight w:val="50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77 7 03 21000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37 587,1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7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77 7 03 21000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37 587,1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77 7 03 25300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1 165,4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521,6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44,8</w:t>
            </w:r>
          </w:p>
        </w:tc>
      </w:tr>
      <w:tr w:rsidR="00861218" w:rsidRPr="00861218" w:rsidTr="004D31BE">
        <w:trPr>
          <w:trHeight w:val="44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77 7 03 25300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1 165,4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521,6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44,8</w:t>
            </w:r>
          </w:p>
        </w:tc>
      </w:tr>
      <w:tr w:rsidR="00861218" w:rsidRPr="00861218" w:rsidTr="004D31BE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</w:t>
            </w:r>
            <w:r w:rsidRPr="00861218">
              <w:rPr>
                <w:szCs w:val="24"/>
              </w:rPr>
              <w:lastRenderedPageBreak/>
              <w:t>населению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77 7 03 66130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6 176,0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1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77 7 03 66130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6 176,0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9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77 7 03 66140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5 240,3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6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77 7 03 66140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5 240,3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87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77 7 03 66400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2 651,4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77 7 03 66400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2 651,4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77 7 03 74230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15 442,6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6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77 7 03 74230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15 442,6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32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S2450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3 543,2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S2450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3 543,2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38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мероприятия по реализации проекта инициативного бюджетирования «Вам решать»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S2590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32 279,0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S2590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32 279,0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1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S2590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32 279,0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6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Благоустройство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134 981,4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15 388,1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11,4</w:t>
            </w:r>
          </w:p>
        </w:tc>
      </w:tr>
      <w:tr w:rsidR="00861218" w:rsidRPr="00861218" w:rsidTr="004D31BE">
        <w:trPr>
          <w:trHeight w:val="12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15 0 00 00000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36 632,8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3 671,6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10,0</w:t>
            </w:r>
          </w:p>
        </w:tc>
      </w:tr>
      <w:tr w:rsidR="00861218" w:rsidRPr="00861218" w:rsidTr="004D31BE">
        <w:trPr>
          <w:trHeight w:val="5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Обслуживание мелиоративной системы и водоотведения ливневых и талых вод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15 0 01 00000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6 200,0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3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Расходы, направленные на обслуживание мелиоративной системы и водоотведения ливневых и талых вод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15 0 01 25010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6 200,0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15 0 01 25010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6 200,0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Обслуживание сетей уличного освещения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15 0 02 00000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5 700,0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574,6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10,1</w:t>
            </w:r>
          </w:p>
        </w:tc>
      </w:tr>
      <w:tr w:rsidR="00861218" w:rsidRPr="00861218" w:rsidTr="004D31BE">
        <w:trPr>
          <w:trHeight w:val="91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15 0 02 25010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5 700,0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574,6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10,1</w:t>
            </w:r>
          </w:p>
        </w:tc>
      </w:tr>
      <w:tr w:rsidR="00861218" w:rsidRPr="00861218" w:rsidTr="004D31BE">
        <w:trPr>
          <w:trHeight w:val="5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15 0 02 25010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5 700,0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574,6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10,1</w:t>
            </w:r>
          </w:p>
        </w:tc>
      </w:tr>
      <w:tr w:rsidR="00861218" w:rsidRPr="00861218" w:rsidTr="004D31BE">
        <w:trPr>
          <w:trHeight w:val="50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Содержание зеленых насаждений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15 0 03 00000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2 807,8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6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Расходы, направленные на содержание зеленых насаждений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15 0 03 25010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2 807,8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5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15 0 03 25010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2 807,8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9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Благоустройство социально значимых мест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15 0 04 00000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7 412,0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1 437,5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19,4</w:t>
            </w:r>
          </w:p>
        </w:tc>
      </w:tr>
      <w:tr w:rsidR="00861218" w:rsidRPr="00861218" w:rsidTr="004D31BE">
        <w:trPr>
          <w:trHeight w:val="7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15 0 04 25010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7 412,0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1 437,5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19,4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15 0 04 25010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7 412,0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1 437,5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19,4</w:t>
            </w:r>
          </w:p>
        </w:tc>
      </w:tr>
      <w:tr w:rsidR="00861218" w:rsidRPr="00861218" w:rsidTr="004D31BE">
        <w:trPr>
          <w:trHeight w:val="47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Санитарное содержание территории округа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15 0 05 00000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14 513,0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1 659,5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11,4</w:t>
            </w:r>
          </w:p>
        </w:tc>
      </w:tr>
      <w:tr w:rsidR="00861218" w:rsidRPr="00861218" w:rsidTr="004D31BE">
        <w:trPr>
          <w:trHeight w:val="10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15 0 05 25010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14 513,0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1 659,5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11,4</w:t>
            </w:r>
          </w:p>
        </w:tc>
      </w:tr>
      <w:tr w:rsidR="00861218" w:rsidRPr="00861218" w:rsidTr="004D31BE">
        <w:trPr>
          <w:trHeight w:val="5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15 0 05 25010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14 513,0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1 659,5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11,4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2021-2025 годы»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18 0 00 00000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53 302,8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781,6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1,5</w:t>
            </w:r>
          </w:p>
        </w:tc>
      </w:tr>
      <w:tr w:rsidR="00861218" w:rsidRPr="00861218" w:rsidTr="004D31BE">
        <w:trPr>
          <w:trHeight w:val="4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 xml:space="preserve">Содержание объектов благоустройства и </w:t>
            </w:r>
            <w:r w:rsidRPr="00861218">
              <w:rPr>
                <w:szCs w:val="24"/>
              </w:rPr>
              <w:lastRenderedPageBreak/>
              <w:t>общественных территорий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18 0 01 00000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15 593,4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774,7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5,0</w:t>
            </w:r>
          </w:p>
        </w:tc>
      </w:tr>
      <w:tr w:rsidR="00861218" w:rsidRPr="00861218" w:rsidTr="004D31BE">
        <w:trPr>
          <w:trHeight w:val="6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18 0 01 S2820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15 593,4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774,7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5,0</w:t>
            </w:r>
          </w:p>
        </w:tc>
      </w:tr>
      <w:tr w:rsidR="00861218" w:rsidRPr="00861218" w:rsidTr="004D31BE">
        <w:trPr>
          <w:trHeight w:val="90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18 0 01 S2820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3 944,7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774,7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19,6</w:t>
            </w:r>
          </w:p>
        </w:tc>
      </w:tr>
      <w:tr w:rsidR="00861218" w:rsidRPr="00861218" w:rsidTr="004D31BE">
        <w:trPr>
          <w:trHeight w:val="25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18 0 01 S2820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11 648,7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80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Проведение ремонта дворовых территорий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18 0 02 00000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13 684,9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18 0 02 S2980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13 684,9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18 0 02 S2980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13 684,9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18 0 F2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24 024,5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18 0 F2 55550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22 252,5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1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18 0 F2 55550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22 252,5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 xml:space="preserve">Дополнительные расходы, направленные на развитие современной городской среды за счет </w:t>
            </w:r>
            <w:r w:rsidRPr="00861218">
              <w:rPr>
                <w:szCs w:val="24"/>
              </w:rPr>
              <w:lastRenderedPageBreak/>
              <w:t>средств местного бюджета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18 0 F2 5555D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1 772,0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0,4</w:t>
            </w:r>
          </w:p>
        </w:tc>
      </w:tr>
      <w:tr w:rsidR="00861218" w:rsidRPr="00861218" w:rsidTr="004D31BE">
        <w:trPr>
          <w:trHeight w:val="12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18 0 F2 5555D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1 772,0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0,4</w:t>
            </w:r>
          </w:p>
        </w:tc>
      </w:tr>
      <w:tr w:rsidR="00861218" w:rsidRPr="00861218" w:rsidTr="004D31BE">
        <w:trPr>
          <w:trHeight w:val="5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9 243,7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66,6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0,7</w:t>
            </w:r>
          </w:p>
        </w:tc>
      </w:tr>
      <w:tr w:rsidR="00861218" w:rsidRPr="00861218" w:rsidTr="004D31BE">
        <w:trPr>
          <w:trHeight w:val="21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Содержание муниципальных кладбищ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20 0 01 00000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2 354,6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66,6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2,8</w:t>
            </w:r>
          </w:p>
        </w:tc>
      </w:tr>
      <w:tr w:rsidR="00861218" w:rsidRPr="00861218" w:rsidTr="004D31BE">
        <w:trPr>
          <w:trHeight w:val="80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20 0 01 27300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2 354,6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66,6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2,8</w:t>
            </w:r>
          </w:p>
        </w:tc>
      </w:tr>
      <w:tr w:rsidR="00861218" w:rsidRPr="00861218" w:rsidTr="004D31BE">
        <w:trPr>
          <w:trHeight w:val="73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20 0 01 27300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1 038,8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66,6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6,4</w:t>
            </w:r>
          </w:p>
        </w:tc>
      </w:tr>
      <w:tr w:rsidR="00861218" w:rsidRPr="00861218" w:rsidTr="004D31BE">
        <w:trPr>
          <w:trHeight w:val="9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20 0 01 27300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1 315,8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0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Проведение инвентаризации захоронений на муниципальных кладбищах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20 0 02 00000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5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20 0 02 27300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20 0 02 27300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Благоустройство территорий муниципальных кладбищ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20 0 03 00000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20 0 03 27300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1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20 0 03 27300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0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Выполнение работ по расширению территорий муниципальных кладбищ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20 0 04 00000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2 000,0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20 0 04 27300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2 000,0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1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20 0 04 27300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3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Реализация мероприятий в рамках проекта «Память поколений»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20 0 05 00000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4 389,1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0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20 0 05 S2680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4 389,1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 0 05 S2680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4 389,1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6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35 802,1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10 868,3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30,4</w:t>
            </w:r>
          </w:p>
        </w:tc>
      </w:tr>
      <w:tr w:rsidR="00861218" w:rsidRPr="00861218" w:rsidTr="004D31BE">
        <w:trPr>
          <w:trHeight w:val="45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35 802,1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10 868,3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30,4</w:t>
            </w:r>
          </w:p>
        </w:tc>
      </w:tr>
      <w:tr w:rsidR="00861218" w:rsidRPr="00861218" w:rsidTr="004D31BE">
        <w:trPr>
          <w:trHeight w:val="47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35 802,1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10 868,3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30,4</w:t>
            </w:r>
          </w:p>
        </w:tc>
      </w:tr>
      <w:tr w:rsidR="00861218" w:rsidRPr="00861218" w:rsidTr="004D31BE">
        <w:trPr>
          <w:trHeight w:val="67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77 7 03 27100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29 696,1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10 868,3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36,6</w:t>
            </w:r>
          </w:p>
        </w:tc>
      </w:tr>
      <w:tr w:rsidR="00861218" w:rsidRPr="00861218" w:rsidTr="004D31BE">
        <w:trPr>
          <w:trHeight w:val="94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77 7 03 27100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29 696,1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10 868,3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36,6</w:t>
            </w:r>
          </w:p>
        </w:tc>
      </w:tr>
      <w:tr w:rsidR="00861218" w:rsidRPr="00861218" w:rsidTr="004D31BE">
        <w:trPr>
          <w:trHeight w:val="30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мероприятия по реализации проекта инициативного бюджетирования «Вам решать»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S2600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6 000,0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1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S2600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6 000,0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S2650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15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S2650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22 227,8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3 400,9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15,3</w:t>
            </w:r>
          </w:p>
        </w:tc>
      </w:tr>
      <w:tr w:rsidR="00861218" w:rsidRPr="00861218" w:rsidTr="004D31BE">
        <w:trPr>
          <w:trHeight w:val="28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22 227,8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3 400,9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15,3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22 227,8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3 400,9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15,3</w:t>
            </w:r>
          </w:p>
        </w:tc>
      </w:tr>
      <w:tr w:rsidR="00861218" w:rsidRPr="00861218" w:rsidTr="004D31BE">
        <w:trPr>
          <w:trHeight w:val="58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Муниципальные учреждения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22 212,9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3 400,9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15,3</w:t>
            </w:r>
          </w:p>
        </w:tc>
      </w:tr>
      <w:tr w:rsidR="00861218" w:rsidRPr="00861218" w:rsidTr="004D31BE">
        <w:trPr>
          <w:trHeight w:val="49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22 212,9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3 400,9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15,3</w:t>
            </w:r>
          </w:p>
        </w:tc>
      </w:tr>
      <w:tr w:rsidR="00861218" w:rsidRPr="00861218" w:rsidTr="004D31BE">
        <w:trPr>
          <w:trHeight w:val="4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7 103,6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653,7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9,2</w:t>
            </w:r>
          </w:p>
        </w:tc>
      </w:tr>
      <w:tr w:rsidR="00861218" w:rsidRPr="00861218" w:rsidTr="004D31BE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61218">
              <w:rPr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15 109,3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2 747,2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18,2</w:t>
            </w:r>
          </w:p>
        </w:tc>
      </w:tr>
      <w:tr w:rsidR="00861218" w:rsidRPr="00861218" w:rsidTr="004D31BE">
        <w:trPr>
          <w:trHeight w:val="60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77 7 03 73930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77 7 03 73930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88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ОХРАНА ОКРУЖАЮЩЕЙ СРЕДЫ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32 657,5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745,7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2,3</w:t>
            </w:r>
          </w:p>
        </w:tc>
      </w:tr>
      <w:tr w:rsidR="00861218" w:rsidRPr="00861218" w:rsidTr="004D31BE">
        <w:trPr>
          <w:trHeight w:val="23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29 674,9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29 674,9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8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29 674,9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29 674,9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77 7 03 26010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1 154,7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3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77 7 03 26010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1 154,7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87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77 7 03 74130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27 134,4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9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77 7 03 74130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27 134,4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8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S2450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1 385,8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7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S2450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1 385,8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8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2 982,6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745,7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25,0</w:t>
            </w:r>
          </w:p>
        </w:tc>
      </w:tr>
      <w:tr w:rsidR="00861218" w:rsidRPr="00861218" w:rsidTr="004D31BE">
        <w:trPr>
          <w:trHeight w:val="18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2 982,6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745,7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92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2 982,6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745,7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5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Муниципальные учреждения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2 982,6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745,7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10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2 982,6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745,7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2 982,6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745,7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ОБРАЗОВАНИЕ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19 092,3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2 706,6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14,2</w:t>
            </w:r>
          </w:p>
        </w:tc>
      </w:tr>
      <w:tr w:rsidR="00861218" w:rsidRPr="00861218" w:rsidTr="004D31BE">
        <w:trPr>
          <w:trHeight w:val="1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Общее образование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4 688,8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</w:tr>
      <w:tr w:rsidR="00861218" w:rsidRPr="00861218" w:rsidTr="004D31BE">
        <w:trPr>
          <w:trHeight w:val="46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4 688,8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 xml:space="preserve">Подпрограмма «Укрепление материально-технической базы образовательных </w:t>
            </w:r>
            <w:r w:rsidRPr="00861218">
              <w:rPr>
                <w:szCs w:val="24"/>
              </w:rPr>
              <w:lastRenderedPageBreak/>
              <w:t>учреждений»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01 5 00 00000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4 688,8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01 5 01 00000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4 688,8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01 5 01 26010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4 688,8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1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01 5 01 26010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4 688,8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Дополнительное образование детей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12 874,2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2 281,0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17,7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12 874,2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2 281,0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17,7</w:t>
            </w:r>
          </w:p>
        </w:tc>
      </w:tr>
      <w:tr w:rsidR="00861218" w:rsidRPr="00861218" w:rsidTr="004D31BE">
        <w:trPr>
          <w:trHeight w:val="102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03 1 00 00000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12 874,2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2 281,0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17,7</w:t>
            </w:r>
          </w:p>
        </w:tc>
      </w:tr>
      <w:tr w:rsidR="00861218" w:rsidRPr="00861218" w:rsidTr="004D31BE">
        <w:trPr>
          <w:trHeight w:val="96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03 1 01 00000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12 874,2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2 281,0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17,7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03 1 01 00590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12 874,2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2 281,0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17,7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03 1 01 00590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12 874,2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2 281,0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17,7</w:t>
            </w:r>
          </w:p>
        </w:tc>
      </w:tr>
      <w:tr w:rsidR="00861218" w:rsidRPr="00861218" w:rsidTr="004D31BE">
        <w:trPr>
          <w:trHeight w:val="17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Молодежная политика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93,3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46,7</w:t>
            </w:r>
          </w:p>
        </w:tc>
      </w:tr>
      <w:tr w:rsidR="00861218" w:rsidRPr="00861218" w:rsidTr="004D31BE">
        <w:trPr>
          <w:trHeight w:val="31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93,3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46,7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93,3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46,7</w:t>
            </w:r>
          </w:p>
        </w:tc>
      </w:tr>
      <w:tr w:rsidR="00861218" w:rsidRPr="00861218" w:rsidTr="004D31BE">
        <w:trPr>
          <w:trHeight w:val="50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93,3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46,7</w:t>
            </w:r>
          </w:p>
        </w:tc>
      </w:tr>
      <w:tr w:rsidR="00861218" w:rsidRPr="00861218" w:rsidTr="004D31BE">
        <w:trPr>
          <w:trHeight w:val="45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Мероприятия в области молодежной политики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77 7 03 25230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93,3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46,7</w:t>
            </w:r>
          </w:p>
        </w:tc>
      </w:tr>
      <w:tr w:rsidR="00861218" w:rsidRPr="00861218" w:rsidTr="004D31BE">
        <w:trPr>
          <w:trHeight w:val="95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77 7 03 25230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93,3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46,7</w:t>
            </w:r>
          </w:p>
        </w:tc>
      </w:tr>
      <w:tr w:rsidR="00861218" w:rsidRPr="00861218" w:rsidTr="004D31BE">
        <w:trPr>
          <w:trHeight w:val="52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Другие вопросы в области образования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1 329,3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332,3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25,0</w:t>
            </w:r>
          </w:p>
        </w:tc>
      </w:tr>
      <w:tr w:rsidR="00861218" w:rsidRPr="00861218" w:rsidTr="004D31BE">
        <w:trPr>
          <w:trHeight w:val="1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1 329,3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332,3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49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1 329,3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332,3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Муниципальные учреждения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1 329,3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332,3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36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1 329,3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332,3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20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1 329,3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332,3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КУЛЬТУРА, КИНЕМАТОГРАФИЯ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144 348,7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Культура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144 348,7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 xml:space="preserve">Муниципальная </w:t>
            </w:r>
            <w:r w:rsidRPr="00861218">
              <w:rPr>
                <w:szCs w:val="24"/>
              </w:rPr>
              <w:lastRenderedPageBreak/>
              <w:t>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02 0 00 00000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144 348,7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3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02 2 00 00000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144 348,7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74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02 2 02 00000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144 348,7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3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02 2 02 26010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579,0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1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02 2 02 26010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579,0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8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 2 02 S2450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143 769,7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1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 2 02 S2450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143 769,7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53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СОЦИАЛЬНАЯ ПОЛИТИКА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58 937,0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4 303,7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7,3</w:t>
            </w:r>
          </w:p>
        </w:tc>
      </w:tr>
      <w:tr w:rsidR="00861218" w:rsidRPr="00861218" w:rsidTr="004D31BE">
        <w:trPr>
          <w:trHeight w:val="33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Пенсионное обеспечение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9 641,2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2 409,2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25,0</w:t>
            </w:r>
          </w:p>
        </w:tc>
      </w:tr>
      <w:tr w:rsidR="00861218" w:rsidRPr="00861218" w:rsidTr="004D31BE">
        <w:trPr>
          <w:trHeight w:val="1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9 641,2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2 409,2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68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9 641,2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2 409,2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86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9 641,2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2 409,2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98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77 7 03 29980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9 641,2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2 409,2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7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77 7 03 29980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9 641,2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2 409,2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Социальное обеспечение населения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467,0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200,5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42,9</w:t>
            </w:r>
          </w:p>
        </w:tc>
      </w:tr>
      <w:tr w:rsidR="00861218" w:rsidRPr="00861218" w:rsidTr="004D31BE">
        <w:trPr>
          <w:trHeight w:val="11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02 0 00 00000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240,0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58,5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24,4</w:t>
            </w:r>
          </w:p>
        </w:tc>
      </w:tr>
      <w:tr w:rsidR="00861218" w:rsidRPr="00861218" w:rsidTr="004D31BE">
        <w:trPr>
          <w:trHeight w:val="1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02 3 00 00000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240,0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58,5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24,4</w:t>
            </w:r>
          </w:p>
        </w:tc>
      </w:tr>
      <w:tr w:rsidR="00861218" w:rsidRPr="00861218" w:rsidTr="004D31BE">
        <w:trPr>
          <w:trHeight w:val="5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Компенсация почетным гражданам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02 3 04 00000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240,0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58,5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24,4</w:t>
            </w:r>
          </w:p>
        </w:tc>
      </w:tr>
      <w:tr w:rsidR="00861218" w:rsidRPr="00861218" w:rsidTr="004D31BE">
        <w:trPr>
          <w:trHeight w:val="46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02 3 04 10930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240,0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58,5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24,4</w:t>
            </w:r>
          </w:p>
        </w:tc>
      </w:tr>
      <w:tr w:rsidR="00861218" w:rsidRPr="00861218" w:rsidTr="004D31BE">
        <w:trPr>
          <w:trHeight w:val="78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02 3 04 10930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240,0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58,5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24,4</w:t>
            </w:r>
          </w:p>
        </w:tc>
      </w:tr>
      <w:tr w:rsidR="00861218" w:rsidRPr="00861218" w:rsidTr="004D31BE">
        <w:trPr>
          <w:trHeight w:val="8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227,0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142,0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62,6</w:t>
            </w:r>
          </w:p>
        </w:tc>
      </w:tr>
      <w:tr w:rsidR="00861218" w:rsidRPr="00861218" w:rsidTr="004D31BE">
        <w:trPr>
          <w:trHeight w:val="4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227,0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142,0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62,6</w:t>
            </w:r>
          </w:p>
        </w:tc>
      </w:tr>
      <w:tr w:rsidR="00861218" w:rsidRPr="00861218" w:rsidTr="004D31BE">
        <w:trPr>
          <w:trHeight w:val="7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227,0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142,0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62,6</w:t>
            </w:r>
          </w:p>
        </w:tc>
      </w:tr>
      <w:tr w:rsidR="00861218" w:rsidRPr="00861218" w:rsidTr="004D31BE">
        <w:trPr>
          <w:trHeight w:val="53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77 7 03 23000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127,0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127,0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77 7 03 23000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127,0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4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Мероприятия в области социальной политики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77 7 03 25280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15,0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77 7 03 25280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15,0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Охрана семьи и детства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48 828,8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1 694,0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3,5</w:t>
            </w:r>
          </w:p>
        </w:tc>
      </w:tr>
      <w:tr w:rsidR="00861218" w:rsidRPr="00861218" w:rsidTr="004D31BE">
        <w:trPr>
          <w:trHeight w:val="77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56,3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56,3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43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Ремонт жилых помещений, собственниками которых являются дети-сироты и дети, оставшиеся без попечения родителей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01 7 02 00000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56,3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4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муниципального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01 7 02 73120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56,3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01 7 02 73120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56,3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9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12 0 00 00000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48 772,5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1 694,0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3,5</w:t>
            </w:r>
          </w:p>
        </w:tc>
      </w:tr>
      <w:tr w:rsidR="00861218" w:rsidRPr="00861218" w:rsidTr="004D31BE">
        <w:trPr>
          <w:trHeight w:val="7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12 1 00 00000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46 840,9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12 1 01 00000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46 840,9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12 1 01 R0820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46 840,9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5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 1 01 R0820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46 840,9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«Обеспечение жильем молодых семей»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12 2 00 00000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1 931,6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1 694,0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87,7</w:t>
            </w:r>
          </w:p>
        </w:tc>
      </w:tr>
      <w:tr w:rsidR="00861218" w:rsidRPr="00861218" w:rsidTr="004D31BE">
        <w:trPr>
          <w:trHeight w:val="65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12 2 01 00000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1 931,6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1 694,0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87,7</w:t>
            </w:r>
          </w:p>
        </w:tc>
      </w:tr>
      <w:tr w:rsidR="00861218" w:rsidRPr="00861218" w:rsidTr="004D31BE">
        <w:trPr>
          <w:trHeight w:val="19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12 2 01 L4970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1 931,6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1 694,0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87,7</w:t>
            </w:r>
          </w:p>
        </w:tc>
      </w:tr>
      <w:tr w:rsidR="00861218" w:rsidRPr="00861218" w:rsidTr="004D31BE">
        <w:trPr>
          <w:trHeight w:val="4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 2 01 L4970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1 931,6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1 694,0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87,7</w:t>
            </w:r>
          </w:p>
        </w:tc>
      </w:tr>
      <w:tr w:rsidR="00861218" w:rsidRPr="00861218" w:rsidTr="004D31BE">
        <w:trPr>
          <w:trHeight w:val="48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ФИЗИЧЕСКАЯ КУЛЬТУРА И СПОРТ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67 377,2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16 116,0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23,9</w:t>
            </w:r>
          </w:p>
        </w:tc>
      </w:tr>
      <w:tr w:rsidR="00861218" w:rsidRPr="00861218" w:rsidTr="004D31BE">
        <w:trPr>
          <w:trHeight w:val="31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Массовый спорт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67 167,2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15 906,0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23,7</w:t>
            </w:r>
          </w:p>
        </w:tc>
      </w:tr>
      <w:tr w:rsidR="00861218" w:rsidRPr="00861218" w:rsidTr="004D31BE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67 167,2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15 906,0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23,7</w:t>
            </w:r>
          </w:p>
        </w:tc>
      </w:tr>
      <w:tr w:rsidR="00861218" w:rsidRPr="00861218" w:rsidTr="004D31BE">
        <w:trPr>
          <w:trHeight w:val="53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03 1 00 00000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55 967,2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14 906,0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26,6</w:t>
            </w:r>
          </w:p>
        </w:tc>
      </w:tr>
      <w:tr w:rsidR="00861218" w:rsidRPr="00861218" w:rsidTr="004D31BE">
        <w:trPr>
          <w:trHeight w:val="103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03 1 01 00000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54 617,2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14 440,0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26,4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03 1 01 00590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54 617,2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14 440,0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26,4</w:t>
            </w:r>
          </w:p>
        </w:tc>
      </w:tr>
      <w:tr w:rsidR="00861218" w:rsidRPr="00861218" w:rsidTr="004D31BE">
        <w:trPr>
          <w:trHeight w:val="3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61218">
              <w:rPr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03 1 01 00590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54 617,2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14 440,0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26,4</w:t>
            </w:r>
          </w:p>
        </w:tc>
      </w:tr>
      <w:tr w:rsidR="00861218" w:rsidRPr="00861218" w:rsidTr="004D31BE">
        <w:trPr>
          <w:trHeight w:val="51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03 1 02 00000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66,7</w:t>
            </w:r>
          </w:p>
        </w:tc>
      </w:tr>
      <w:tr w:rsidR="00861218" w:rsidRPr="00861218" w:rsidTr="004D31BE">
        <w:trPr>
          <w:trHeight w:val="80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03 1 02 25270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66,7</w:t>
            </w:r>
          </w:p>
        </w:tc>
      </w:tr>
      <w:tr w:rsidR="00861218" w:rsidRPr="00861218" w:rsidTr="004D31BE">
        <w:trPr>
          <w:trHeight w:val="9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03 1 02 25270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03 1 02 25270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45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03 1 03 00000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366,0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36,6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03 1 03 25270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366,0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36,6</w:t>
            </w:r>
          </w:p>
        </w:tc>
      </w:tr>
      <w:tr w:rsidR="00861218" w:rsidRPr="00861218" w:rsidTr="004D31BE">
        <w:trPr>
          <w:trHeight w:val="3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03 1 03 25270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3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 xml:space="preserve">Закупка товаров, работ и услуг для обеспечения </w:t>
            </w:r>
            <w:r w:rsidRPr="00861218">
              <w:rPr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03 1 03 25270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689,0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8,0</w:t>
            </w:r>
          </w:p>
        </w:tc>
      </w:tr>
      <w:tr w:rsidR="00861218" w:rsidRPr="00861218" w:rsidTr="004D31BE">
        <w:trPr>
          <w:trHeight w:val="24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03 1 03 25270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26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03 1 04 00000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03 1 04 25270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03 1 04 25270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43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03 2 00 00000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11 200,0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1 000,0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8,9</w:t>
            </w:r>
          </w:p>
        </w:tc>
      </w:tr>
      <w:tr w:rsidR="00861218" w:rsidRPr="00861218" w:rsidTr="004D31BE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03 2 01 00000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11 200,0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1 000,0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8,9</w:t>
            </w:r>
          </w:p>
        </w:tc>
      </w:tr>
      <w:tr w:rsidR="00861218" w:rsidRPr="00861218" w:rsidTr="004D31BE">
        <w:trPr>
          <w:trHeight w:val="9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03 2 01 25020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11 200,0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1 000,0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8,9</w:t>
            </w:r>
          </w:p>
        </w:tc>
      </w:tr>
      <w:tr w:rsidR="00861218" w:rsidRPr="00861218" w:rsidTr="004D31BE">
        <w:trPr>
          <w:trHeight w:val="49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03 2 01 25020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10 200,0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6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03 2 01 25020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1 000,0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69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210,0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100,0</w:t>
            </w:r>
          </w:p>
        </w:tc>
      </w:tr>
      <w:tr w:rsidR="00861218" w:rsidRPr="00861218" w:rsidTr="004D31BE">
        <w:trPr>
          <w:trHeight w:val="50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03 0 00 00000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210,0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98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Подпрограмма «Энергосбережение и повышение энергетической эффективности МБУ «ФОК "Олимпийский»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03 3 00 00000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210,0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108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03 3 01 00000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210,0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51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03 3 01 25020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210,0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26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03 3 01 25020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210,0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100,0</w:t>
            </w:r>
          </w:p>
        </w:tc>
      </w:tr>
      <w:tr w:rsidR="00861218" w:rsidRPr="00861218" w:rsidTr="004D31BE">
        <w:trPr>
          <w:trHeight w:val="3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СРЕДСТВА МАССОВОЙ ИНФОРМАЦИИ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7 338,1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1 984,5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27,0</w:t>
            </w:r>
          </w:p>
        </w:tc>
      </w:tr>
      <w:tr w:rsidR="00861218" w:rsidRPr="00861218" w:rsidTr="004D31BE">
        <w:trPr>
          <w:trHeight w:val="57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Периодическая печать и издательства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7 338,1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1 984,5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27,0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14 0 00 00000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7 338,1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1 984,5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27,0</w:t>
            </w:r>
          </w:p>
        </w:tc>
      </w:tr>
      <w:tr w:rsidR="00861218" w:rsidRPr="00861218" w:rsidTr="004D31BE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14 0 01 00000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7 338,1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1 984,5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27,0</w:t>
            </w:r>
          </w:p>
        </w:tc>
      </w:tr>
      <w:tr w:rsidR="00861218" w:rsidRPr="00861218" w:rsidTr="004D31BE">
        <w:trPr>
          <w:trHeight w:val="3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 xml:space="preserve">Расходы на обеспечение </w:t>
            </w:r>
            <w:r w:rsidRPr="00861218">
              <w:rPr>
                <w:szCs w:val="24"/>
              </w:rPr>
              <w:lastRenderedPageBreak/>
              <w:t>деятельности муниципальных учреждений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14 0 01 00590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4 121,7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1 180,4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28,6</w:t>
            </w:r>
          </w:p>
        </w:tc>
      </w:tr>
      <w:tr w:rsidR="00861218" w:rsidRPr="00861218" w:rsidTr="004D31BE">
        <w:trPr>
          <w:trHeight w:val="4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14 0 01 00590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4 121,7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1 180,4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28,6</w:t>
            </w:r>
          </w:p>
        </w:tc>
      </w:tr>
      <w:tr w:rsidR="00861218" w:rsidRPr="00861218" w:rsidTr="004D31BE">
        <w:trPr>
          <w:trHeight w:val="96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14 0 01 S2050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3 216,4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804,1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2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14 0 01 S2050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3 216,4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804,1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25,0</w:t>
            </w:r>
          </w:p>
        </w:tc>
      </w:tr>
      <w:tr w:rsidR="00861218" w:rsidRPr="00861218" w:rsidTr="004D31BE">
        <w:trPr>
          <w:trHeight w:val="26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b/>
                <w:szCs w:val="24"/>
                <w:lang w:val="en-US" w:eastAsia="ru-RU"/>
              </w:rPr>
            </w:pPr>
            <w:r w:rsidRPr="00861218">
              <w:rPr>
                <w:rFonts w:eastAsia="Times New Roman"/>
                <w:b/>
                <w:szCs w:val="24"/>
                <w:lang w:val="en-US" w:eastAsia="ru-RU"/>
              </w:rPr>
              <w:t>7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493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6 320,5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1 195,2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18,9</w:t>
            </w:r>
          </w:p>
        </w:tc>
      </w:tr>
      <w:tr w:rsidR="00861218" w:rsidRPr="00861218" w:rsidTr="004D31BE">
        <w:trPr>
          <w:trHeight w:val="26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ОБЩЕГОСУДАРСТВЕННЫЕ ВОПРОСЫ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6 320,5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1 195,2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18,9</w:t>
            </w:r>
          </w:p>
        </w:tc>
      </w:tr>
      <w:tr w:rsidR="00861218" w:rsidRPr="00861218" w:rsidTr="004D31BE">
        <w:trPr>
          <w:trHeight w:val="6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6 319,5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1 195,2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18,9</w:t>
            </w:r>
          </w:p>
        </w:tc>
      </w:tr>
      <w:tr w:rsidR="00861218" w:rsidRPr="00861218" w:rsidTr="004D31BE">
        <w:trPr>
          <w:trHeight w:val="32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Непрограммные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6 319,5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1 195,2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18,9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0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Непрограммное направление деятельности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6 319,5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1 195,2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18,9</w:t>
            </w:r>
          </w:p>
        </w:tc>
      </w:tr>
      <w:tr w:rsidR="00861218" w:rsidRPr="00861218" w:rsidTr="004D31BE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Содержание аппарата 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77 7 01 00000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6 319,5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1 195,2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18,9</w:t>
            </w:r>
          </w:p>
        </w:tc>
      </w:tr>
      <w:tr w:rsidR="00861218" w:rsidRPr="00861218" w:rsidTr="004D31BE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3 375,9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639,4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18,9</w:t>
            </w:r>
          </w:p>
        </w:tc>
      </w:tr>
      <w:tr w:rsidR="00861218" w:rsidRPr="00861218" w:rsidTr="004D31BE">
        <w:trPr>
          <w:trHeight w:val="95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 xml:space="preserve">Расходы на выплаты персоналу в целях обеспечения выполнения </w:t>
            </w:r>
            <w:r w:rsidRPr="00861218">
              <w:rPr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2 935,1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620,8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21,2</w:t>
            </w:r>
          </w:p>
        </w:tc>
      </w:tr>
      <w:tr w:rsidR="00861218" w:rsidRPr="00861218" w:rsidTr="004D31BE">
        <w:trPr>
          <w:trHeight w:val="102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440,8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18,6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4,2</w:t>
            </w:r>
          </w:p>
        </w:tc>
      </w:tr>
      <w:tr w:rsidR="00861218" w:rsidRPr="00861218" w:rsidTr="004D31BE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77 7 01 07000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2 943,6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555,8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szCs w:val="24"/>
              </w:rPr>
            </w:pPr>
            <w:r w:rsidRPr="00861218">
              <w:rPr>
                <w:szCs w:val="24"/>
              </w:rPr>
              <w:t>18,9</w:t>
            </w:r>
          </w:p>
        </w:tc>
      </w:tr>
      <w:tr w:rsidR="00861218" w:rsidRPr="00861218" w:rsidTr="004D31BE">
        <w:trPr>
          <w:trHeight w:val="123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77 7 01 07000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2 943,6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555,8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18,9</w:t>
            </w:r>
          </w:p>
        </w:tc>
      </w:tr>
      <w:tr w:rsidR="00861218" w:rsidRPr="00861218" w:rsidTr="004D31BE">
        <w:trPr>
          <w:trHeight w:val="62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szCs w:val="24"/>
              </w:rPr>
            </w:pPr>
            <w:r w:rsidRPr="00861218">
              <w:rPr>
                <w:b/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1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0,0</w:t>
            </w:r>
          </w:p>
        </w:tc>
      </w:tr>
      <w:tr w:rsidR="00861218" w:rsidRPr="00861218" w:rsidTr="004D31BE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861218">
              <w:rPr>
                <w:szCs w:val="24"/>
              </w:rPr>
              <w:t>Балахнинском</w:t>
            </w:r>
            <w:proofErr w:type="spellEnd"/>
            <w:r w:rsidRPr="00861218">
              <w:rPr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04 0 00 00000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2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 xml:space="preserve">Антикоррупционное образование муниципальных служащих, в должностные обязанности которых входит участие в противодействии </w:t>
            </w:r>
            <w:r w:rsidRPr="00861218">
              <w:rPr>
                <w:szCs w:val="24"/>
              </w:rPr>
              <w:lastRenderedPageBreak/>
              <w:t>коррупции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04 0 05 00000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3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05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  <w:r w:rsidRPr="00861218">
              <w:rPr>
                <w:rFonts w:eastAsia="Times New Roman"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04 0 05 29600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3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4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18" w:rsidRPr="00861218" w:rsidRDefault="00861218" w:rsidP="00861218">
            <w:pPr>
              <w:ind w:firstLine="0"/>
              <w:jc w:val="left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04 0 05 29600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szCs w:val="24"/>
              </w:rPr>
            </w:pPr>
            <w:r w:rsidRPr="00861218">
              <w:rPr>
                <w:szCs w:val="24"/>
              </w:rPr>
              <w:t>0,0</w:t>
            </w:r>
          </w:p>
        </w:tc>
      </w:tr>
      <w:tr w:rsidR="00861218" w:rsidRPr="00861218" w:rsidTr="004D31BE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218" w:rsidRPr="00861218" w:rsidRDefault="00861218" w:rsidP="00861218">
            <w:pPr>
              <w:ind w:firstLine="0"/>
              <w:jc w:val="center"/>
              <w:outlineLvl w:val="6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218" w:rsidRPr="00861218" w:rsidRDefault="00861218" w:rsidP="00861218">
            <w:pPr>
              <w:ind w:right="-37" w:firstLine="0"/>
              <w:jc w:val="left"/>
              <w:rPr>
                <w:szCs w:val="24"/>
              </w:rPr>
            </w:pPr>
            <w:r w:rsidRPr="00861218">
              <w:rPr>
                <w:rFonts w:eastAsia="Times New Roman"/>
                <w:b/>
                <w:bCs/>
                <w:szCs w:val="24"/>
                <w:lang w:eastAsia="ru-RU"/>
              </w:rPr>
              <w:t>Итого: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right="-113" w:firstLine="0"/>
              <w:jc w:val="center"/>
              <w:rPr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2 891 633,9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569 862,7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218" w:rsidRPr="00861218" w:rsidRDefault="00861218" w:rsidP="00861218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861218">
              <w:rPr>
                <w:b/>
                <w:bCs/>
                <w:szCs w:val="24"/>
              </w:rPr>
              <w:t>19,7</w:t>
            </w:r>
          </w:p>
        </w:tc>
      </w:tr>
    </w:tbl>
    <w:p w:rsidR="00684F24" w:rsidRDefault="00684F24" w:rsidP="00861218">
      <w:pPr>
        <w:spacing w:after="200" w:line="276" w:lineRule="auto"/>
        <w:ind w:firstLine="0"/>
        <w:jc w:val="center"/>
        <w:rPr>
          <w:rFonts w:ascii="Calibri" w:hAnsi="Calibri"/>
          <w:sz w:val="22"/>
        </w:rPr>
      </w:pPr>
    </w:p>
    <w:p w:rsidR="00684F24" w:rsidRDefault="00684F24" w:rsidP="00861218">
      <w:pPr>
        <w:spacing w:after="200" w:line="276" w:lineRule="auto"/>
        <w:ind w:firstLine="0"/>
        <w:jc w:val="center"/>
        <w:rPr>
          <w:rFonts w:ascii="Calibri" w:hAnsi="Calibri"/>
          <w:sz w:val="22"/>
        </w:rPr>
      </w:pPr>
    </w:p>
    <w:p w:rsidR="00861218" w:rsidRPr="00861218" w:rsidRDefault="00861218" w:rsidP="00684F24">
      <w:pPr>
        <w:spacing w:after="200" w:line="276" w:lineRule="auto"/>
        <w:ind w:firstLine="0"/>
        <w:jc w:val="center"/>
        <w:rPr>
          <w:rFonts w:ascii="Calibri" w:hAnsi="Calibri"/>
          <w:sz w:val="22"/>
        </w:rPr>
      </w:pPr>
      <w:r w:rsidRPr="00861218">
        <w:rPr>
          <w:rFonts w:ascii="Calibri" w:hAnsi="Calibri"/>
          <w:sz w:val="22"/>
        </w:rPr>
        <w:t>____________________</w:t>
      </w:r>
      <w:bookmarkStart w:id="3" w:name="_GoBack"/>
      <w:bookmarkEnd w:id="3"/>
    </w:p>
    <w:sectPr w:rsidR="00861218" w:rsidRPr="00861218" w:rsidSect="00684F24">
      <w:headerReference w:type="default" r:id="rId8"/>
      <w:footerReference w:type="first" r:id="rId9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563" w:rsidRDefault="00DE1563" w:rsidP="007F0268">
      <w:r>
        <w:separator/>
      </w:r>
    </w:p>
  </w:endnote>
  <w:endnote w:type="continuationSeparator" w:id="0">
    <w:p w:rsidR="00DE1563" w:rsidRDefault="00DE1563" w:rsidP="007F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F50" w:rsidRPr="00861218" w:rsidRDefault="00684F24" w:rsidP="0086121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563" w:rsidRDefault="00DE1563" w:rsidP="007F0268">
      <w:r>
        <w:separator/>
      </w:r>
    </w:p>
  </w:footnote>
  <w:footnote w:type="continuationSeparator" w:id="0">
    <w:p w:rsidR="00DE1563" w:rsidRDefault="00DE1563" w:rsidP="007F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F50" w:rsidRPr="00861218" w:rsidRDefault="00684F24" w:rsidP="0086121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1554585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04822B61"/>
    <w:multiLevelType w:val="hybridMultilevel"/>
    <w:tmpl w:val="41A852A0"/>
    <w:lvl w:ilvl="0" w:tplc="1F72C75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4BB3B52"/>
    <w:multiLevelType w:val="hybridMultilevel"/>
    <w:tmpl w:val="FD50AD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8722DAB"/>
    <w:multiLevelType w:val="multilevel"/>
    <w:tmpl w:val="5C2A4CD4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BA81888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2C55183"/>
    <w:multiLevelType w:val="multilevel"/>
    <w:tmpl w:val="741E0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abstractNum w:abstractNumId="10" w15:restartNumberingAfterBreak="0">
    <w:nsid w:val="52A30D2B"/>
    <w:multiLevelType w:val="hybridMultilevel"/>
    <w:tmpl w:val="7AAC792A"/>
    <w:lvl w:ilvl="0" w:tplc="8898D8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5AF48B8"/>
    <w:multiLevelType w:val="hybridMultilevel"/>
    <w:tmpl w:val="DC38F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317CEA"/>
    <w:multiLevelType w:val="multilevel"/>
    <w:tmpl w:val="56EC373A"/>
    <w:lvl w:ilvl="0">
      <w:start w:val="1"/>
      <w:numFmt w:val="decimal"/>
      <w:pStyle w:val="a"/>
      <w:lvlText w:val="%1."/>
      <w:lvlJc w:val="left"/>
      <w:pPr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11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 w:numId="11">
    <w:abstractNumId w:val="10"/>
  </w:num>
  <w:num w:numId="12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861"/>
    <w:rsid w:val="00000584"/>
    <w:rsid w:val="00000AC9"/>
    <w:rsid w:val="00000B50"/>
    <w:rsid w:val="00000B93"/>
    <w:rsid w:val="00002A0F"/>
    <w:rsid w:val="00002C22"/>
    <w:rsid w:val="00002DF7"/>
    <w:rsid w:val="000049EA"/>
    <w:rsid w:val="00004A36"/>
    <w:rsid w:val="0000524D"/>
    <w:rsid w:val="00005A9D"/>
    <w:rsid w:val="0001032E"/>
    <w:rsid w:val="00012E75"/>
    <w:rsid w:val="00014D94"/>
    <w:rsid w:val="00015359"/>
    <w:rsid w:val="00016B1E"/>
    <w:rsid w:val="000178EF"/>
    <w:rsid w:val="00017C38"/>
    <w:rsid w:val="00020636"/>
    <w:rsid w:val="0002108E"/>
    <w:rsid w:val="00021603"/>
    <w:rsid w:val="00021812"/>
    <w:rsid w:val="0002298C"/>
    <w:rsid w:val="00022A37"/>
    <w:rsid w:val="000231F7"/>
    <w:rsid w:val="00024F33"/>
    <w:rsid w:val="00026E67"/>
    <w:rsid w:val="00027F13"/>
    <w:rsid w:val="00030347"/>
    <w:rsid w:val="0003084D"/>
    <w:rsid w:val="00032398"/>
    <w:rsid w:val="000328BA"/>
    <w:rsid w:val="00033DD8"/>
    <w:rsid w:val="000353CB"/>
    <w:rsid w:val="00036261"/>
    <w:rsid w:val="000371AF"/>
    <w:rsid w:val="000379CF"/>
    <w:rsid w:val="00041848"/>
    <w:rsid w:val="000444B5"/>
    <w:rsid w:val="00045CF8"/>
    <w:rsid w:val="00046537"/>
    <w:rsid w:val="00046584"/>
    <w:rsid w:val="000506FF"/>
    <w:rsid w:val="000543C1"/>
    <w:rsid w:val="00054B0F"/>
    <w:rsid w:val="00055CE3"/>
    <w:rsid w:val="00057A68"/>
    <w:rsid w:val="00057C2F"/>
    <w:rsid w:val="0006092B"/>
    <w:rsid w:val="00061BE9"/>
    <w:rsid w:val="00064787"/>
    <w:rsid w:val="000664AA"/>
    <w:rsid w:val="0006726E"/>
    <w:rsid w:val="000674C8"/>
    <w:rsid w:val="00071956"/>
    <w:rsid w:val="00074CBE"/>
    <w:rsid w:val="0007526C"/>
    <w:rsid w:val="000765E0"/>
    <w:rsid w:val="00076E74"/>
    <w:rsid w:val="000777AC"/>
    <w:rsid w:val="000804A4"/>
    <w:rsid w:val="0008342B"/>
    <w:rsid w:val="00083732"/>
    <w:rsid w:val="000855EB"/>
    <w:rsid w:val="00085770"/>
    <w:rsid w:val="00086A93"/>
    <w:rsid w:val="0008725D"/>
    <w:rsid w:val="000876D5"/>
    <w:rsid w:val="000909DF"/>
    <w:rsid w:val="00090AB2"/>
    <w:rsid w:val="0009153E"/>
    <w:rsid w:val="000923A4"/>
    <w:rsid w:val="00094840"/>
    <w:rsid w:val="000A1F59"/>
    <w:rsid w:val="000A48DA"/>
    <w:rsid w:val="000A4FBE"/>
    <w:rsid w:val="000A5173"/>
    <w:rsid w:val="000A5C6E"/>
    <w:rsid w:val="000A6271"/>
    <w:rsid w:val="000B095F"/>
    <w:rsid w:val="000B6FDE"/>
    <w:rsid w:val="000B71FC"/>
    <w:rsid w:val="000C1446"/>
    <w:rsid w:val="000C292F"/>
    <w:rsid w:val="000C48C6"/>
    <w:rsid w:val="000C72A7"/>
    <w:rsid w:val="000D282D"/>
    <w:rsid w:val="000D2918"/>
    <w:rsid w:val="000D3685"/>
    <w:rsid w:val="000D3C23"/>
    <w:rsid w:val="000D5A89"/>
    <w:rsid w:val="000D5B12"/>
    <w:rsid w:val="000D69D2"/>
    <w:rsid w:val="000D7D65"/>
    <w:rsid w:val="000E1A0F"/>
    <w:rsid w:val="000E323B"/>
    <w:rsid w:val="000E35D9"/>
    <w:rsid w:val="000E3D66"/>
    <w:rsid w:val="000E48AC"/>
    <w:rsid w:val="000E4A87"/>
    <w:rsid w:val="000E5178"/>
    <w:rsid w:val="000E5381"/>
    <w:rsid w:val="000E53FE"/>
    <w:rsid w:val="000E6069"/>
    <w:rsid w:val="000E6272"/>
    <w:rsid w:val="000E7764"/>
    <w:rsid w:val="000F1B40"/>
    <w:rsid w:val="000F26E2"/>
    <w:rsid w:val="000F74F3"/>
    <w:rsid w:val="00101A70"/>
    <w:rsid w:val="001025B0"/>
    <w:rsid w:val="001054CE"/>
    <w:rsid w:val="00106C98"/>
    <w:rsid w:val="00107C7E"/>
    <w:rsid w:val="0011003F"/>
    <w:rsid w:val="00111EE7"/>
    <w:rsid w:val="001132BA"/>
    <w:rsid w:val="00113522"/>
    <w:rsid w:val="001135F9"/>
    <w:rsid w:val="00120003"/>
    <w:rsid w:val="00121474"/>
    <w:rsid w:val="0012189A"/>
    <w:rsid w:val="001221D5"/>
    <w:rsid w:val="00123DD8"/>
    <w:rsid w:val="00124970"/>
    <w:rsid w:val="00124B53"/>
    <w:rsid w:val="00124E69"/>
    <w:rsid w:val="00124E96"/>
    <w:rsid w:val="00125647"/>
    <w:rsid w:val="001260BE"/>
    <w:rsid w:val="001270BE"/>
    <w:rsid w:val="00127B8D"/>
    <w:rsid w:val="001300AD"/>
    <w:rsid w:val="001307E6"/>
    <w:rsid w:val="001311AF"/>
    <w:rsid w:val="0013182C"/>
    <w:rsid w:val="00131FE1"/>
    <w:rsid w:val="00133C9B"/>
    <w:rsid w:val="001361EB"/>
    <w:rsid w:val="00136AA8"/>
    <w:rsid w:val="0013711E"/>
    <w:rsid w:val="0013715D"/>
    <w:rsid w:val="00137E49"/>
    <w:rsid w:val="00137ED7"/>
    <w:rsid w:val="00140AF1"/>
    <w:rsid w:val="00140B68"/>
    <w:rsid w:val="00141779"/>
    <w:rsid w:val="0014380E"/>
    <w:rsid w:val="001440AA"/>
    <w:rsid w:val="00145828"/>
    <w:rsid w:val="00146C73"/>
    <w:rsid w:val="00147178"/>
    <w:rsid w:val="00147A1A"/>
    <w:rsid w:val="00150A7C"/>
    <w:rsid w:val="00150C91"/>
    <w:rsid w:val="00151FF3"/>
    <w:rsid w:val="00152965"/>
    <w:rsid w:val="0015362C"/>
    <w:rsid w:val="00154E00"/>
    <w:rsid w:val="00154EA3"/>
    <w:rsid w:val="00155399"/>
    <w:rsid w:val="00157E7D"/>
    <w:rsid w:val="00162F83"/>
    <w:rsid w:val="001632A0"/>
    <w:rsid w:val="00163761"/>
    <w:rsid w:val="0016394D"/>
    <w:rsid w:val="00163FAD"/>
    <w:rsid w:val="00164B96"/>
    <w:rsid w:val="0016559C"/>
    <w:rsid w:val="00166263"/>
    <w:rsid w:val="001662DB"/>
    <w:rsid w:val="00167EA2"/>
    <w:rsid w:val="00170E12"/>
    <w:rsid w:val="00171885"/>
    <w:rsid w:val="00174999"/>
    <w:rsid w:val="00175262"/>
    <w:rsid w:val="00176D51"/>
    <w:rsid w:val="0017716E"/>
    <w:rsid w:val="00181C90"/>
    <w:rsid w:val="00182977"/>
    <w:rsid w:val="00183069"/>
    <w:rsid w:val="00183792"/>
    <w:rsid w:val="001844FF"/>
    <w:rsid w:val="00185A7F"/>
    <w:rsid w:val="00185F6B"/>
    <w:rsid w:val="00186A27"/>
    <w:rsid w:val="00190209"/>
    <w:rsid w:val="001906A5"/>
    <w:rsid w:val="00190D2C"/>
    <w:rsid w:val="00190EE8"/>
    <w:rsid w:val="001914A7"/>
    <w:rsid w:val="00196508"/>
    <w:rsid w:val="001A0989"/>
    <w:rsid w:val="001A0EEE"/>
    <w:rsid w:val="001A1305"/>
    <w:rsid w:val="001A1C1A"/>
    <w:rsid w:val="001A2167"/>
    <w:rsid w:val="001A2910"/>
    <w:rsid w:val="001A29B0"/>
    <w:rsid w:val="001A3511"/>
    <w:rsid w:val="001A4C15"/>
    <w:rsid w:val="001A5642"/>
    <w:rsid w:val="001A5991"/>
    <w:rsid w:val="001A6CCC"/>
    <w:rsid w:val="001A6E50"/>
    <w:rsid w:val="001A706F"/>
    <w:rsid w:val="001B0AE0"/>
    <w:rsid w:val="001B0D46"/>
    <w:rsid w:val="001B27EC"/>
    <w:rsid w:val="001B4594"/>
    <w:rsid w:val="001B613A"/>
    <w:rsid w:val="001B7132"/>
    <w:rsid w:val="001B733B"/>
    <w:rsid w:val="001B7A6D"/>
    <w:rsid w:val="001B7A7F"/>
    <w:rsid w:val="001B7F88"/>
    <w:rsid w:val="001C057E"/>
    <w:rsid w:val="001C100E"/>
    <w:rsid w:val="001C15E0"/>
    <w:rsid w:val="001C4360"/>
    <w:rsid w:val="001C5FC8"/>
    <w:rsid w:val="001C678D"/>
    <w:rsid w:val="001C6DFF"/>
    <w:rsid w:val="001C782F"/>
    <w:rsid w:val="001D01A5"/>
    <w:rsid w:val="001D100A"/>
    <w:rsid w:val="001D1593"/>
    <w:rsid w:val="001D2A72"/>
    <w:rsid w:val="001D38C8"/>
    <w:rsid w:val="001D637D"/>
    <w:rsid w:val="001D7A17"/>
    <w:rsid w:val="001E0E35"/>
    <w:rsid w:val="001E0F0A"/>
    <w:rsid w:val="001E2988"/>
    <w:rsid w:val="001E49BE"/>
    <w:rsid w:val="001E4CAA"/>
    <w:rsid w:val="001E53A1"/>
    <w:rsid w:val="001E68D5"/>
    <w:rsid w:val="001E6BC4"/>
    <w:rsid w:val="001F69BC"/>
    <w:rsid w:val="001F72A9"/>
    <w:rsid w:val="00201895"/>
    <w:rsid w:val="00202EE4"/>
    <w:rsid w:val="00203576"/>
    <w:rsid w:val="00203D4F"/>
    <w:rsid w:val="00203FF0"/>
    <w:rsid w:val="00204CF7"/>
    <w:rsid w:val="00205B29"/>
    <w:rsid w:val="00207D9D"/>
    <w:rsid w:val="00207E6C"/>
    <w:rsid w:val="002107B0"/>
    <w:rsid w:val="002121CC"/>
    <w:rsid w:val="00212717"/>
    <w:rsid w:val="00212A5C"/>
    <w:rsid w:val="00213D4B"/>
    <w:rsid w:val="002144ED"/>
    <w:rsid w:val="00215CD0"/>
    <w:rsid w:val="00215EEF"/>
    <w:rsid w:val="00216090"/>
    <w:rsid w:val="0022006F"/>
    <w:rsid w:val="0022080D"/>
    <w:rsid w:val="002216C3"/>
    <w:rsid w:val="00221BD2"/>
    <w:rsid w:val="00221D99"/>
    <w:rsid w:val="0022220A"/>
    <w:rsid w:val="0022284D"/>
    <w:rsid w:val="0022743A"/>
    <w:rsid w:val="00230769"/>
    <w:rsid w:val="00231A8A"/>
    <w:rsid w:val="00233DA4"/>
    <w:rsid w:val="002345A1"/>
    <w:rsid w:val="00234A6C"/>
    <w:rsid w:val="0023523D"/>
    <w:rsid w:val="00235F58"/>
    <w:rsid w:val="00236353"/>
    <w:rsid w:val="0023744E"/>
    <w:rsid w:val="00237A69"/>
    <w:rsid w:val="00237DA7"/>
    <w:rsid w:val="00237FC6"/>
    <w:rsid w:val="00240439"/>
    <w:rsid w:val="00242067"/>
    <w:rsid w:val="0024276C"/>
    <w:rsid w:val="002439B3"/>
    <w:rsid w:val="00245095"/>
    <w:rsid w:val="002451D0"/>
    <w:rsid w:val="002460C3"/>
    <w:rsid w:val="00246182"/>
    <w:rsid w:val="00246E24"/>
    <w:rsid w:val="00247F3F"/>
    <w:rsid w:val="00253DB9"/>
    <w:rsid w:val="00255B94"/>
    <w:rsid w:val="002568F7"/>
    <w:rsid w:val="002600C6"/>
    <w:rsid w:val="002606D9"/>
    <w:rsid w:val="0026388F"/>
    <w:rsid w:val="00264861"/>
    <w:rsid w:val="002649A1"/>
    <w:rsid w:val="00264E4D"/>
    <w:rsid w:val="00265CF8"/>
    <w:rsid w:val="00266D92"/>
    <w:rsid w:val="00271FC4"/>
    <w:rsid w:val="00273DBA"/>
    <w:rsid w:val="00275CFB"/>
    <w:rsid w:val="002774D8"/>
    <w:rsid w:val="002802EF"/>
    <w:rsid w:val="00280667"/>
    <w:rsid w:val="00280BEF"/>
    <w:rsid w:val="00281440"/>
    <w:rsid w:val="00281598"/>
    <w:rsid w:val="00282AE2"/>
    <w:rsid w:val="0028509A"/>
    <w:rsid w:val="0029216F"/>
    <w:rsid w:val="00292D44"/>
    <w:rsid w:val="00292DBE"/>
    <w:rsid w:val="00293B68"/>
    <w:rsid w:val="00294327"/>
    <w:rsid w:val="00294D64"/>
    <w:rsid w:val="00294DC9"/>
    <w:rsid w:val="00296C42"/>
    <w:rsid w:val="0029751F"/>
    <w:rsid w:val="002A152F"/>
    <w:rsid w:val="002A54D4"/>
    <w:rsid w:val="002A66BC"/>
    <w:rsid w:val="002A69E3"/>
    <w:rsid w:val="002A7270"/>
    <w:rsid w:val="002B1375"/>
    <w:rsid w:val="002B1C1B"/>
    <w:rsid w:val="002B512C"/>
    <w:rsid w:val="002B6E1C"/>
    <w:rsid w:val="002B6E4A"/>
    <w:rsid w:val="002B7CC3"/>
    <w:rsid w:val="002B7F2F"/>
    <w:rsid w:val="002C1026"/>
    <w:rsid w:val="002C27FD"/>
    <w:rsid w:val="002C3668"/>
    <w:rsid w:val="002C61DE"/>
    <w:rsid w:val="002C7E90"/>
    <w:rsid w:val="002D1194"/>
    <w:rsid w:val="002D18A6"/>
    <w:rsid w:val="002D4824"/>
    <w:rsid w:val="002D661F"/>
    <w:rsid w:val="002D6644"/>
    <w:rsid w:val="002E01BD"/>
    <w:rsid w:val="002E25B3"/>
    <w:rsid w:val="002E34F1"/>
    <w:rsid w:val="002E36A6"/>
    <w:rsid w:val="002E6623"/>
    <w:rsid w:val="002E68AD"/>
    <w:rsid w:val="002F00A3"/>
    <w:rsid w:val="002F36AC"/>
    <w:rsid w:val="002F37A7"/>
    <w:rsid w:val="002F3B48"/>
    <w:rsid w:val="002F5F81"/>
    <w:rsid w:val="002F65F5"/>
    <w:rsid w:val="002F65F9"/>
    <w:rsid w:val="002F72DC"/>
    <w:rsid w:val="00305CBA"/>
    <w:rsid w:val="00307128"/>
    <w:rsid w:val="00307902"/>
    <w:rsid w:val="00307F37"/>
    <w:rsid w:val="00310E3C"/>
    <w:rsid w:val="00312692"/>
    <w:rsid w:val="00314C99"/>
    <w:rsid w:val="00315E60"/>
    <w:rsid w:val="003160B8"/>
    <w:rsid w:val="00316164"/>
    <w:rsid w:val="00316E20"/>
    <w:rsid w:val="003179F4"/>
    <w:rsid w:val="00320546"/>
    <w:rsid w:val="003229F8"/>
    <w:rsid w:val="00322BF5"/>
    <w:rsid w:val="00324A07"/>
    <w:rsid w:val="00327700"/>
    <w:rsid w:val="00327B37"/>
    <w:rsid w:val="00327C48"/>
    <w:rsid w:val="00330CC6"/>
    <w:rsid w:val="00333BA2"/>
    <w:rsid w:val="00336EAC"/>
    <w:rsid w:val="00336F89"/>
    <w:rsid w:val="00337E1B"/>
    <w:rsid w:val="003414B6"/>
    <w:rsid w:val="00341C37"/>
    <w:rsid w:val="00342551"/>
    <w:rsid w:val="0034346D"/>
    <w:rsid w:val="00345B8E"/>
    <w:rsid w:val="00347BF3"/>
    <w:rsid w:val="00352BD5"/>
    <w:rsid w:val="00353838"/>
    <w:rsid w:val="00355A9F"/>
    <w:rsid w:val="00357472"/>
    <w:rsid w:val="00361BE2"/>
    <w:rsid w:val="00363AA1"/>
    <w:rsid w:val="0036495D"/>
    <w:rsid w:val="0036710D"/>
    <w:rsid w:val="0036724B"/>
    <w:rsid w:val="003676B1"/>
    <w:rsid w:val="003677DD"/>
    <w:rsid w:val="00372593"/>
    <w:rsid w:val="003752A6"/>
    <w:rsid w:val="003762A0"/>
    <w:rsid w:val="003764E5"/>
    <w:rsid w:val="003808C6"/>
    <w:rsid w:val="00382D74"/>
    <w:rsid w:val="00383AA7"/>
    <w:rsid w:val="003842BE"/>
    <w:rsid w:val="00386CD3"/>
    <w:rsid w:val="003873E7"/>
    <w:rsid w:val="0039032D"/>
    <w:rsid w:val="00391760"/>
    <w:rsid w:val="00392E69"/>
    <w:rsid w:val="0039308F"/>
    <w:rsid w:val="00393AD5"/>
    <w:rsid w:val="00393AFF"/>
    <w:rsid w:val="003942C5"/>
    <w:rsid w:val="0039436D"/>
    <w:rsid w:val="00394FE2"/>
    <w:rsid w:val="00395793"/>
    <w:rsid w:val="00395E7B"/>
    <w:rsid w:val="0039610C"/>
    <w:rsid w:val="00397997"/>
    <w:rsid w:val="003A09D1"/>
    <w:rsid w:val="003A3A51"/>
    <w:rsid w:val="003B08E8"/>
    <w:rsid w:val="003B28E3"/>
    <w:rsid w:val="003B2962"/>
    <w:rsid w:val="003B4873"/>
    <w:rsid w:val="003B50BC"/>
    <w:rsid w:val="003B6F0F"/>
    <w:rsid w:val="003C0629"/>
    <w:rsid w:val="003C0AC8"/>
    <w:rsid w:val="003C189D"/>
    <w:rsid w:val="003C2B5E"/>
    <w:rsid w:val="003C2B74"/>
    <w:rsid w:val="003C6222"/>
    <w:rsid w:val="003C676C"/>
    <w:rsid w:val="003C74C4"/>
    <w:rsid w:val="003D1824"/>
    <w:rsid w:val="003D1AA5"/>
    <w:rsid w:val="003D29D8"/>
    <w:rsid w:val="003D2F9F"/>
    <w:rsid w:val="003D44E9"/>
    <w:rsid w:val="003D4B4F"/>
    <w:rsid w:val="003D579B"/>
    <w:rsid w:val="003E1AAE"/>
    <w:rsid w:val="003E1E05"/>
    <w:rsid w:val="003E267D"/>
    <w:rsid w:val="003E306F"/>
    <w:rsid w:val="003E33D1"/>
    <w:rsid w:val="003E420E"/>
    <w:rsid w:val="003E4B15"/>
    <w:rsid w:val="003E4C88"/>
    <w:rsid w:val="003E4F68"/>
    <w:rsid w:val="003E51E5"/>
    <w:rsid w:val="003E59FF"/>
    <w:rsid w:val="003E6330"/>
    <w:rsid w:val="003F0626"/>
    <w:rsid w:val="003F117F"/>
    <w:rsid w:val="003F415E"/>
    <w:rsid w:val="003F4511"/>
    <w:rsid w:val="003F4B66"/>
    <w:rsid w:val="003F503B"/>
    <w:rsid w:val="003F6A64"/>
    <w:rsid w:val="003F6CDC"/>
    <w:rsid w:val="00400ABC"/>
    <w:rsid w:val="00400EEC"/>
    <w:rsid w:val="004017AF"/>
    <w:rsid w:val="0040217B"/>
    <w:rsid w:val="00402426"/>
    <w:rsid w:val="00403380"/>
    <w:rsid w:val="004052A2"/>
    <w:rsid w:val="0040550F"/>
    <w:rsid w:val="00405832"/>
    <w:rsid w:val="0040603D"/>
    <w:rsid w:val="004064F9"/>
    <w:rsid w:val="004065F8"/>
    <w:rsid w:val="00406EBC"/>
    <w:rsid w:val="004071EA"/>
    <w:rsid w:val="00410BBD"/>
    <w:rsid w:val="00411E98"/>
    <w:rsid w:val="004135A5"/>
    <w:rsid w:val="00413FB3"/>
    <w:rsid w:val="004144C9"/>
    <w:rsid w:val="004152AC"/>
    <w:rsid w:val="004154F3"/>
    <w:rsid w:val="00416B71"/>
    <w:rsid w:val="004175C8"/>
    <w:rsid w:val="00420F0D"/>
    <w:rsid w:val="00423253"/>
    <w:rsid w:val="004233A6"/>
    <w:rsid w:val="00423709"/>
    <w:rsid w:val="00423C05"/>
    <w:rsid w:val="00423C9D"/>
    <w:rsid w:val="00423EF6"/>
    <w:rsid w:val="004265D3"/>
    <w:rsid w:val="00427A0B"/>
    <w:rsid w:val="00427F3B"/>
    <w:rsid w:val="00430637"/>
    <w:rsid w:val="004325D0"/>
    <w:rsid w:val="004325F2"/>
    <w:rsid w:val="004353BF"/>
    <w:rsid w:val="00435F13"/>
    <w:rsid w:val="00436F9A"/>
    <w:rsid w:val="0043708C"/>
    <w:rsid w:val="004373BF"/>
    <w:rsid w:val="004408D4"/>
    <w:rsid w:val="00440964"/>
    <w:rsid w:val="00441CF5"/>
    <w:rsid w:val="00443E97"/>
    <w:rsid w:val="004452C8"/>
    <w:rsid w:val="00447723"/>
    <w:rsid w:val="00450187"/>
    <w:rsid w:val="00450E5E"/>
    <w:rsid w:val="00451AEF"/>
    <w:rsid w:val="00454739"/>
    <w:rsid w:val="0045476C"/>
    <w:rsid w:val="00456B06"/>
    <w:rsid w:val="004618FC"/>
    <w:rsid w:val="00462CAA"/>
    <w:rsid w:val="00463DEB"/>
    <w:rsid w:val="004662A8"/>
    <w:rsid w:val="00466B2C"/>
    <w:rsid w:val="00470090"/>
    <w:rsid w:val="00471366"/>
    <w:rsid w:val="00472432"/>
    <w:rsid w:val="00472EBD"/>
    <w:rsid w:val="00475436"/>
    <w:rsid w:val="0047575A"/>
    <w:rsid w:val="004758A8"/>
    <w:rsid w:val="00475BF6"/>
    <w:rsid w:val="00476503"/>
    <w:rsid w:val="00476866"/>
    <w:rsid w:val="00476FF6"/>
    <w:rsid w:val="00477061"/>
    <w:rsid w:val="00477B69"/>
    <w:rsid w:val="00480F70"/>
    <w:rsid w:val="0048378A"/>
    <w:rsid w:val="00484457"/>
    <w:rsid w:val="004853F2"/>
    <w:rsid w:val="00486E1D"/>
    <w:rsid w:val="00490648"/>
    <w:rsid w:val="00490D71"/>
    <w:rsid w:val="00491F39"/>
    <w:rsid w:val="0049245A"/>
    <w:rsid w:val="00492C61"/>
    <w:rsid w:val="004932BA"/>
    <w:rsid w:val="00493315"/>
    <w:rsid w:val="0049445F"/>
    <w:rsid w:val="004944BE"/>
    <w:rsid w:val="00494A59"/>
    <w:rsid w:val="00494D20"/>
    <w:rsid w:val="00495CFF"/>
    <w:rsid w:val="004A06D5"/>
    <w:rsid w:val="004A4747"/>
    <w:rsid w:val="004B0225"/>
    <w:rsid w:val="004B207C"/>
    <w:rsid w:val="004B272C"/>
    <w:rsid w:val="004B418F"/>
    <w:rsid w:val="004B41C2"/>
    <w:rsid w:val="004B5844"/>
    <w:rsid w:val="004B5E30"/>
    <w:rsid w:val="004B6967"/>
    <w:rsid w:val="004B73C2"/>
    <w:rsid w:val="004C02F6"/>
    <w:rsid w:val="004C222E"/>
    <w:rsid w:val="004C2C60"/>
    <w:rsid w:val="004C3249"/>
    <w:rsid w:val="004C3FAD"/>
    <w:rsid w:val="004C4623"/>
    <w:rsid w:val="004C61FC"/>
    <w:rsid w:val="004C659A"/>
    <w:rsid w:val="004C6A49"/>
    <w:rsid w:val="004C7CA2"/>
    <w:rsid w:val="004D09AD"/>
    <w:rsid w:val="004D1917"/>
    <w:rsid w:val="004D1B9D"/>
    <w:rsid w:val="004D2499"/>
    <w:rsid w:val="004D2DCE"/>
    <w:rsid w:val="004D3317"/>
    <w:rsid w:val="004D4534"/>
    <w:rsid w:val="004D5962"/>
    <w:rsid w:val="004D5996"/>
    <w:rsid w:val="004D5D4F"/>
    <w:rsid w:val="004D6729"/>
    <w:rsid w:val="004D7A45"/>
    <w:rsid w:val="004E0EED"/>
    <w:rsid w:val="004E403D"/>
    <w:rsid w:val="004E43E3"/>
    <w:rsid w:val="004E4BFF"/>
    <w:rsid w:val="004F0D08"/>
    <w:rsid w:val="004F220F"/>
    <w:rsid w:val="004F282F"/>
    <w:rsid w:val="004F33DC"/>
    <w:rsid w:val="004F3D35"/>
    <w:rsid w:val="004F5B47"/>
    <w:rsid w:val="004F6883"/>
    <w:rsid w:val="004F69CC"/>
    <w:rsid w:val="004F6F58"/>
    <w:rsid w:val="004F77E9"/>
    <w:rsid w:val="005009C5"/>
    <w:rsid w:val="005009FE"/>
    <w:rsid w:val="00500A88"/>
    <w:rsid w:val="005019D3"/>
    <w:rsid w:val="00501B58"/>
    <w:rsid w:val="00502576"/>
    <w:rsid w:val="00503439"/>
    <w:rsid w:val="005051B4"/>
    <w:rsid w:val="005056A3"/>
    <w:rsid w:val="00507D63"/>
    <w:rsid w:val="0051242A"/>
    <w:rsid w:val="005156F8"/>
    <w:rsid w:val="00515C1D"/>
    <w:rsid w:val="0051631D"/>
    <w:rsid w:val="00516C9D"/>
    <w:rsid w:val="005174B3"/>
    <w:rsid w:val="00517D74"/>
    <w:rsid w:val="00520D4B"/>
    <w:rsid w:val="00521238"/>
    <w:rsid w:val="00522C99"/>
    <w:rsid w:val="00524034"/>
    <w:rsid w:val="0052408C"/>
    <w:rsid w:val="00527122"/>
    <w:rsid w:val="00527440"/>
    <w:rsid w:val="00527699"/>
    <w:rsid w:val="00527D1A"/>
    <w:rsid w:val="00527D5C"/>
    <w:rsid w:val="00527F5A"/>
    <w:rsid w:val="00530751"/>
    <w:rsid w:val="00530800"/>
    <w:rsid w:val="00530908"/>
    <w:rsid w:val="00530A8F"/>
    <w:rsid w:val="00530D76"/>
    <w:rsid w:val="005311FB"/>
    <w:rsid w:val="0053183D"/>
    <w:rsid w:val="005325EA"/>
    <w:rsid w:val="0053277B"/>
    <w:rsid w:val="00532F6C"/>
    <w:rsid w:val="00536372"/>
    <w:rsid w:val="005363EF"/>
    <w:rsid w:val="0054044B"/>
    <w:rsid w:val="00540BD0"/>
    <w:rsid w:val="0054116C"/>
    <w:rsid w:val="00541280"/>
    <w:rsid w:val="005415D0"/>
    <w:rsid w:val="0054249A"/>
    <w:rsid w:val="005447E3"/>
    <w:rsid w:val="00544AAE"/>
    <w:rsid w:val="00544D40"/>
    <w:rsid w:val="0054628D"/>
    <w:rsid w:val="0054658A"/>
    <w:rsid w:val="00546AFE"/>
    <w:rsid w:val="00547CE3"/>
    <w:rsid w:val="00547D25"/>
    <w:rsid w:val="00550E8A"/>
    <w:rsid w:val="00552907"/>
    <w:rsid w:val="00552BDC"/>
    <w:rsid w:val="00554646"/>
    <w:rsid w:val="00555CFF"/>
    <w:rsid w:val="005576EF"/>
    <w:rsid w:val="00560D88"/>
    <w:rsid w:val="005622DF"/>
    <w:rsid w:val="005624E4"/>
    <w:rsid w:val="00563FD0"/>
    <w:rsid w:val="00564F6E"/>
    <w:rsid w:val="00565BFF"/>
    <w:rsid w:val="00567188"/>
    <w:rsid w:val="0057150C"/>
    <w:rsid w:val="00572629"/>
    <w:rsid w:val="0057415D"/>
    <w:rsid w:val="005742DE"/>
    <w:rsid w:val="00575390"/>
    <w:rsid w:val="00576108"/>
    <w:rsid w:val="00576A52"/>
    <w:rsid w:val="00576C7F"/>
    <w:rsid w:val="00576E35"/>
    <w:rsid w:val="00577978"/>
    <w:rsid w:val="00580AFB"/>
    <w:rsid w:val="00583B40"/>
    <w:rsid w:val="00585321"/>
    <w:rsid w:val="005853C3"/>
    <w:rsid w:val="00585783"/>
    <w:rsid w:val="00585A3E"/>
    <w:rsid w:val="0059005B"/>
    <w:rsid w:val="0059009E"/>
    <w:rsid w:val="0059060F"/>
    <w:rsid w:val="00592FD1"/>
    <w:rsid w:val="00597371"/>
    <w:rsid w:val="005A02CE"/>
    <w:rsid w:val="005A1616"/>
    <w:rsid w:val="005A221C"/>
    <w:rsid w:val="005A285B"/>
    <w:rsid w:val="005A632B"/>
    <w:rsid w:val="005A671D"/>
    <w:rsid w:val="005A68DA"/>
    <w:rsid w:val="005B05E1"/>
    <w:rsid w:val="005B1445"/>
    <w:rsid w:val="005B232F"/>
    <w:rsid w:val="005B244E"/>
    <w:rsid w:val="005B3022"/>
    <w:rsid w:val="005B3476"/>
    <w:rsid w:val="005B4978"/>
    <w:rsid w:val="005B4F61"/>
    <w:rsid w:val="005B584B"/>
    <w:rsid w:val="005B72C9"/>
    <w:rsid w:val="005B79D2"/>
    <w:rsid w:val="005B7C1B"/>
    <w:rsid w:val="005B7D86"/>
    <w:rsid w:val="005C0C77"/>
    <w:rsid w:val="005C13AB"/>
    <w:rsid w:val="005C1576"/>
    <w:rsid w:val="005C1838"/>
    <w:rsid w:val="005C2A38"/>
    <w:rsid w:val="005C4667"/>
    <w:rsid w:val="005C5759"/>
    <w:rsid w:val="005C5F98"/>
    <w:rsid w:val="005C6C29"/>
    <w:rsid w:val="005C72C2"/>
    <w:rsid w:val="005C7310"/>
    <w:rsid w:val="005C762D"/>
    <w:rsid w:val="005D02BE"/>
    <w:rsid w:val="005D18FC"/>
    <w:rsid w:val="005D26CB"/>
    <w:rsid w:val="005D2FEC"/>
    <w:rsid w:val="005D3972"/>
    <w:rsid w:val="005D4819"/>
    <w:rsid w:val="005D50ED"/>
    <w:rsid w:val="005D5DA9"/>
    <w:rsid w:val="005D6A4F"/>
    <w:rsid w:val="005D7FDB"/>
    <w:rsid w:val="005E2F3D"/>
    <w:rsid w:val="005E337B"/>
    <w:rsid w:val="005E6F6C"/>
    <w:rsid w:val="005E732C"/>
    <w:rsid w:val="005F0AE8"/>
    <w:rsid w:val="005F141B"/>
    <w:rsid w:val="005F20EC"/>
    <w:rsid w:val="005F414B"/>
    <w:rsid w:val="005F5470"/>
    <w:rsid w:val="005F5500"/>
    <w:rsid w:val="005F6408"/>
    <w:rsid w:val="005F6409"/>
    <w:rsid w:val="00600C23"/>
    <w:rsid w:val="00600D09"/>
    <w:rsid w:val="006011E5"/>
    <w:rsid w:val="0060160A"/>
    <w:rsid w:val="00601CC5"/>
    <w:rsid w:val="00602080"/>
    <w:rsid w:val="00602E79"/>
    <w:rsid w:val="006044F0"/>
    <w:rsid w:val="00605E0F"/>
    <w:rsid w:val="006061D8"/>
    <w:rsid w:val="00606C4E"/>
    <w:rsid w:val="00606F66"/>
    <w:rsid w:val="00607323"/>
    <w:rsid w:val="00607464"/>
    <w:rsid w:val="00607A0B"/>
    <w:rsid w:val="00610436"/>
    <w:rsid w:val="00610465"/>
    <w:rsid w:val="00610563"/>
    <w:rsid w:val="00610C72"/>
    <w:rsid w:val="00610E1C"/>
    <w:rsid w:val="00610E35"/>
    <w:rsid w:val="006111E8"/>
    <w:rsid w:val="00612118"/>
    <w:rsid w:val="0061358A"/>
    <w:rsid w:val="00613E97"/>
    <w:rsid w:val="00614BBD"/>
    <w:rsid w:val="00615B9A"/>
    <w:rsid w:val="006174A4"/>
    <w:rsid w:val="00620B4D"/>
    <w:rsid w:val="00621F23"/>
    <w:rsid w:val="00626CC1"/>
    <w:rsid w:val="006271A4"/>
    <w:rsid w:val="00630027"/>
    <w:rsid w:val="00632422"/>
    <w:rsid w:val="00633DD2"/>
    <w:rsid w:val="00634A30"/>
    <w:rsid w:val="00635E64"/>
    <w:rsid w:val="006370D2"/>
    <w:rsid w:val="006376AB"/>
    <w:rsid w:val="00637EE2"/>
    <w:rsid w:val="006403DD"/>
    <w:rsid w:val="00643E43"/>
    <w:rsid w:val="00643E92"/>
    <w:rsid w:val="00646006"/>
    <w:rsid w:val="0064632D"/>
    <w:rsid w:val="0065001A"/>
    <w:rsid w:val="00650030"/>
    <w:rsid w:val="00651195"/>
    <w:rsid w:val="00652167"/>
    <w:rsid w:val="00652AA7"/>
    <w:rsid w:val="00653043"/>
    <w:rsid w:val="006538F3"/>
    <w:rsid w:val="006559AF"/>
    <w:rsid w:val="0065715D"/>
    <w:rsid w:val="006571F9"/>
    <w:rsid w:val="00657876"/>
    <w:rsid w:val="00657FB1"/>
    <w:rsid w:val="006621B1"/>
    <w:rsid w:val="006626B4"/>
    <w:rsid w:val="0066447C"/>
    <w:rsid w:val="00665ECA"/>
    <w:rsid w:val="006660A7"/>
    <w:rsid w:val="00670D25"/>
    <w:rsid w:val="006714C3"/>
    <w:rsid w:val="00675109"/>
    <w:rsid w:val="00675762"/>
    <w:rsid w:val="00676ABA"/>
    <w:rsid w:val="00677D68"/>
    <w:rsid w:val="00680433"/>
    <w:rsid w:val="00681034"/>
    <w:rsid w:val="006819DE"/>
    <w:rsid w:val="00681D7C"/>
    <w:rsid w:val="00681F3D"/>
    <w:rsid w:val="00682AB7"/>
    <w:rsid w:val="00682D3C"/>
    <w:rsid w:val="00683B85"/>
    <w:rsid w:val="006841E4"/>
    <w:rsid w:val="00684F24"/>
    <w:rsid w:val="0068528C"/>
    <w:rsid w:val="006861A8"/>
    <w:rsid w:val="0068650C"/>
    <w:rsid w:val="00686A52"/>
    <w:rsid w:val="00687025"/>
    <w:rsid w:val="00687044"/>
    <w:rsid w:val="006902DE"/>
    <w:rsid w:val="00690B64"/>
    <w:rsid w:val="00691709"/>
    <w:rsid w:val="006930AC"/>
    <w:rsid w:val="00693218"/>
    <w:rsid w:val="00693942"/>
    <w:rsid w:val="0069426D"/>
    <w:rsid w:val="00694A3A"/>
    <w:rsid w:val="00695DB4"/>
    <w:rsid w:val="00697B07"/>
    <w:rsid w:val="00697F10"/>
    <w:rsid w:val="006A07CC"/>
    <w:rsid w:val="006A12DE"/>
    <w:rsid w:val="006A1F0D"/>
    <w:rsid w:val="006A356C"/>
    <w:rsid w:val="006A37C8"/>
    <w:rsid w:val="006A4E63"/>
    <w:rsid w:val="006B07DF"/>
    <w:rsid w:val="006B36E7"/>
    <w:rsid w:val="006B3CA3"/>
    <w:rsid w:val="006B3F38"/>
    <w:rsid w:val="006B43AD"/>
    <w:rsid w:val="006B454A"/>
    <w:rsid w:val="006B5B68"/>
    <w:rsid w:val="006B5DE3"/>
    <w:rsid w:val="006B6E97"/>
    <w:rsid w:val="006B7545"/>
    <w:rsid w:val="006B798A"/>
    <w:rsid w:val="006C02D5"/>
    <w:rsid w:val="006C12F1"/>
    <w:rsid w:val="006C17A6"/>
    <w:rsid w:val="006C19A9"/>
    <w:rsid w:val="006C20E0"/>
    <w:rsid w:val="006C4AAA"/>
    <w:rsid w:val="006C548A"/>
    <w:rsid w:val="006C71B0"/>
    <w:rsid w:val="006C7AB1"/>
    <w:rsid w:val="006D235F"/>
    <w:rsid w:val="006D371F"/>
    <w:rsid w:val="006D592D"/>
    <w:rsid w:val="006D5BCF"/>
    <w:rsid w:val="006D78C6"/>
    <w:rsid w:val="006D798E"/>
    <w:rsid w:val="006E0851"/>
    <w:rsid w:val="006E12DA"/>
    <w:rsid w:val="006E1FED"/>
    <w:rsid w:val="006E2115"/>
    <w:rsid w:val="006E29A6"/>
    <w:rsid w:val="006E42E9"/>
    <w:rsid w:val="006E4B2E"/>
    <w:rsid w:val="006E5710"/>
    <w:rsid w:val="006E7946"/>
    <w:rsid w:val="006F0AC0"/>
    <w:rsid w:val="006F1138"/>
    <w:rsid w:val="006F1BA0"/>
    <w:rsid w:val="006F25B9"/>
    <w:rsid w:val="006F5BF6"/>
    <w:rsid w:val="006F5C11"/>
    <w:rsid w:val="006F64BA"/>
    <w:rsid w:val="006F6541"/>
    <w:rsid w:val="006F6BBB"/>
    <w:rsid w:val="006F6E9C"/>
    <w:rsid w:val="006F78AB"/>
    <w:rsid w:val="007012CA"/>
    <w:rsid w:val="007017BB"/>
    <w:rsid w:val="0070206B"/>
    <w:rsid w:val="00704D1C"/>
    <w:rsid w:val="00705310"/>
    <w:rsid w:val="00706AE0"/>
    <w:rsid w:val="00712869"/>
    <w:rsid w:val="00713989"/>
    <w:rsid w:val="00715AAF"/>
    <w:rsid w:val="00715E49"/>
    <w:rsid w:val="00716E6C"/>
    <w:rsid w:val="007176C5"/>
    <w:rsid w:val="007203C3"/>
    <w:rsid w:val="00720711"/>
    <w:rsid w:val="007219C0"/>
    <w:rsid w:val="00722DE1"/>
    <w:rsid w:val="00723CC4"/>
    <w:rsid w:val="00723D5B"/>
    <w:rsid w:val="007245DD"/>
    <w:rsid w:val="00727412"/>
    <w:rsid w:val="0073009A"/>
    <w:rsid w:val="00732525"/>
    <w:rsid w:val="00732C9C"/>
    <w:rsid w:val="00734332"/>
    <w:rsid w:val="007375D2"/>
    <w:rsid w:val="00740007"/>
    <w:rsid w:val="00740BC4"/>
    <w:rsid w:val="00741785"/>
    <w:rsid w:val="0074181B"/>
    <w:rsid w:val="00741F31"/>
    <w:rsid w:val="00742112"/>
    <w:rsid w:val="00742937"/>
    <w:rsid w:val="00745190"/>
    <w:rsid w:val="00746296"/>
    <w:rsid w:val="0074653A"/>
    <w:rsid w:val="00747C09"/>
    <w:rsid w:val="007508D3"/>
    <w:rsid w:val="00750A5A"/>
    <w:rsid w:val="00751E9F"/>
    <w:rsid w:val="0075222A"/>
    <w:rsid w:val="00752DDA"/>
    <w:rsid w:val="00752E3A"/>
    <w:rsid w:val="0075349F"/>
    <w:rsid w:val="007550B2"/>
    <w:rsid w:val="007550B6"/>
    <w:rsid w:val="00755FBD"/>
    <w:rsid w:val="007561DD"/>
    <w:rsid w:val="00757238"/>
    <w:rsid w:val="00757FA3"/>
    <w:rsid w:val="0076016C"/>
    <w:rsid w:val="00760629"/>
    <w:rsid w:val="00760E15"/>
    <w:rsid w:val="00761267"/>
    <w:rsid w:val="00761ACC"/>
    <w:rsid w:val="00761CF0"/>
    <w:rsid w:val="00762CA1"/>
    <w:rsid w:val="00762ECE"/>
    <w:rsid w:val="007647E7"/>
    <w:rsid w:val="0076523C"/>
    <w:rsid w:val="00765A15"/>
    <w:rsid w:val="00766886"/>
    <w:rsid w:val="0077087E"/>
    <w:rsid w:val="0077092B"/>
    <w:rsid w:val="00770F85"/>
    <w:rsid w:val="00771809"/>
    <w:rsid w:val="007722E2"/>
    <w:rsid w:val="0077260F"/>
    <w:rsid w:val="00773A5A"/>
    <w:rsid w:val="00773F6E"/>
    <w:rsid w:val="00774EAF"/>
    <w:rsid w:val="007756C3"/>
    <w:rsid w:val="00776613"/>
    <w:rsid w:val="007767B8"/>
    <w:rsid w:val="00776900"/>
    <w:rsid w:val="00780E5D"/>
    <w:rsid w:val="007814D4"/>
    <w:rsid w:val="007816CF"/>
    <w:rsid w:val="00782515"/>
    <w:rsid w:val="007844BD"/>
    <w:rsid w:val="007871AC"/>
    <w:rsid w:val="00787700"/>
    <w:rsid w:val="00787E6E"/>
    <w:rsid w:val="00790188"/>
    <w:rsid w:val="00790ED2"/>
    <w:rsid w:val="007918ED"/>
    <w:rsid w:val="007944A7"/>
    <w:rsid w:val="007950E2"/>
    <w:rsid w:val="007961CB"/>
    <w:rsid w:val="00796A25"/>
    <w:rsid w:val="00797832"/>
    <w:rsid w:val="007A1683"/>
    <w:rsid w:val="007A38BB"/>
    <w:rsid w:val="007A420D"/>
    <w:rsid w:val="007A4B61"/>
    <w:rsid w:val="007A5798"/>
    <w:rsid w:val="007A687E"/>
    <w:rsid w:val="007A68CE"/>
    <w:rsid w:val="007A756F"/>
    <w:rsid w:val="007B15AA"/>
    <w:rsid w:val="007B15DF"/>
    <w:rsid w:val="007B1A70"/>
    <w:rsid w:val="007B1EC5"/>
    <w:rsid w:val="007B2543"/>
    <w:rsid w:val="007B61E4"/>
    <w:rsid w:val="007B6960"/>
    <w:rsid w:val="007B71B5"/>
    <w:rsid w:val="007C2161"/>
    <w:rsid w:val="007C25BA"/>
    <w:rsid w:val="007C285D"/>
    <w:rsid w:val="007C302C"/>
    <w:rsid w:val="007C3AF2"/>
    <w:rsid w:val="007C3E6C"/>
    <w:rsid w:val="007C4389"/>
    <w:rsid w:val="007C6A41"/>
    <w:rsid w:val="007D00F9"/>
    <w:rsid w:val="007D159F"/>
    <w:rsid w:val="007D17AF"/>
    <w:rsid w:val="007D22B9"/>
    <w:rsid w:val="007D2A08"/>
    <w:rsid w:val="007D5B05"/>
    <w:rsid w:val="007D60BE"/>
    <w:rsid w:val="007D6A3D"/>
    <w:rsid w:val="007D6E1D"/>
    <w:rsid w:val="007D7D6D"/>
    <w:rsid w:val="007E022D"/>
    <w:rsid w:val="007E250D"/>
    <w:rsid w:val="007E27A3"/>
    <w:rsid w:val="007E284C"/>
    <w:rsid w:val="007E2D2B"/>
    <w:rsid w:val="007E30CE"/>
    <w:rsid w:val="007E3F05"/>
    <w:rsid w:val="007E454B"/>
    <w:rsid w:val="007E5909"/>
    <w:rsid w:val="007E5E9F"/>
    <w:rsid w:val="007E6FD5"/>
    <w:rsid w:val="007E7901"/>
    <w:rsid w:val="007E7BF0"/>
    <w:rsid w:val="007F0268"/>
    <w:rsid w:val="007F062D"/>
    <w:rsid w:val="007F0EB7"/>
    <w:rsid w:val="007F163E"/>
    <w:rsid w:val="007F1712"/>
    <w:rsid w:val="007F17B6"/>
    <w:rsid w:val="007F1CF5"/>
    <w:rsid w:val="007F20FF"/>
    <w:rsid w:val="007F390A"/>
    <w:rsid w:val="007F4396"/>
    <w:rsid w:val="007F71FC"/>
    <w:rsid w:val="007F74CF"/>
    <w:rsid w:val="0080194E"/>
    <w:rsid w:val="008038BC"/>
    <w:rsid w:val="00803ED5"/>
    <w:rsid w:val="00805359"/>
    <w:rsid w:val="00806FFF"/>
    <w:rsid w:val="0080705B"/>
    <w:rsid w:val="0081029B"/>
    <w:rsid w:val="008115D6"/>
    <w:rsid w:val="008120BC"/>
    <w:rsid w:val="00813904"/>
    <w:rsid w:val="008140CE"/>
    <w:rsid w:val="00817E64"/>
    <w:rsid w:val="008207C4"/>
    <w:rsid w:val="00820980"/>
    <w:rsid w:val="00821B53"/>
    <w:rsid w:val="00823215"/>
    <w:rsid w:val="008239A4"/>
    <w:rsid w:val="00826697"/>
    <w:rsid w:val="00827646"/>
    <w:rsid w:val="00830A48"/>
    <w:rsid w:val="00830D80"/>
    <w:rsid w:val="0083107F"/>
    <w:rsid w:val="008318B4"/>
    <w:rsid w:val="00832B76"/>
    <w:rsid w:val="00834B5F"/>
    <w:rsid w:val="008350CC"/>
    <w:rsid w:val="008357E8"/>
    <w:rsid w:val="008358E0"/>
    <w:rsid w:val="00835954"/>
    <w:rsid w:val="00835AAE"/>
    <w:rsid w:val="00835D3D"/>
    <w:rsid w:val="008370B1"/>
    <w:rsid w:val="00837330"/>
    <w:rsid w:val="008379E6"/>
    <w:rsid w:val="00843C30"/>
    <w:rsid w:val="00844443"/>
    <w:rsid w:val="00844E7F"/>
    <w:rsid w:val="0084680A"/>
    <w:rsid w:val="0084681F"/>
    <w:rsid w:val="00846FFE"/>
    <w:rsid w:val="00850CFD"/>
    <w:rsid w:val="00851371"/>
    <w:rsid w:val="0085151B"/>
    <w:rsid w:val="0085298A"/>
    <w:rsid w:val="00852EB7"/>
    <w:rsid w:val="00854C88"/>
    <w:rsid w:val="008550DC"/>
    <w:rsid w:val="00855BB6"/>
    <w:rsid w:val="00855D76"/>
    <w:rsid w:val="00856749"/>
    <w:rsid w:val="0085706D"/>
    <w:rsid w:val="0085717F"/>
    <w:rsid w:val="00861218"/>
    <w:rsid w:val="0086121B"/>
    <w:rsid w:val="00861B78"/>
    <w:rsid w:val="00861D43"/>
    <w:rsid w:val="008626B2"/>
    <w:rsid w:val="008630F8"/>
    <w:rsid w:val="0086397C"/>
    <w:rsid w:val="008643AB"/>
    <w:rsid w:val="0086623E"/>
    <w:rsid w:val="00867269"/>
    <w:rsid w:val="00867EA8"/>
    <w:rsid w:val="0087282C"/>
    <w:rsid w:val="00872F7F"/>
    <w:rsid w:val="0087316B"/>
    <w:rsid w:val="008732D9"/>
    <w:rsid w:val="0087355B"/>
    <w:rsid w:val="00873CD5"/>
    <w:rsid w:val="00875991"/>
    <w:rsid w:val="0087626B"/>
    <w:rsid w:val="0087749B"/>
    <w:rsid w:val="008816C3"/>
    <w:rsid w:val="00883AEA"/>
    <w:rsid w:val="00885FFE"/>
    <w:rsid w:val="0088652B"/>
    <w:rsid w:val="00886ED5"/>
    <w:rsid w:val="00887B99"/>
    <w:rsid w:val="0089136E"/>
    <w:rsid w:val="008917D6"/>
    <w:rsid w:val="0089249E"/>
    <w:rsid w:val="008936C0"/>
    <w:rsid w:val="00893F61"/>
    <w:rsid w:val="00894934"/>
    <w:rsid w:val="00897CD4"/>
    <w:rsid w:val="008A014F"/>
    <w:rsid w:val="008A09CC"/>
    <w:rsid w:val="008A13C9"/>
    <w:rsid w:val="008A4B61"/>
    <w:rsid w:val="008B10C5"/>
    <w:rsid w:val="008B1FBC"/>
    <w:rsid w:val="008B2173"/>
    <w:rsid w:val="008B2710"/>
    <w:rsid w:val="008B3086"/>
    <w:rsid w:val="008B3163"/>
    <w:rsid w:val="008B4027"/>
    <w:rsid w:val="008B4676"/>
    <w:rsid w:val="008B5C8A"/>
    <w:rsid w:val="008B7FA1"/>
    <w:rsid w:val="008C0ABE"/>
    <w:rsid w:val="008C2DAF"/>
    <w:rsid w:val="008C327D"/>
    <w:rsid w:val="008C3631"/>
    <w:rsid w:val="008C36A0"/>
    <w:rsid w:val="008C36B5"/>
    <w:rsid w:val="008C399B"/>
    <w:rsid w:val="008C40E9"/>
    <w:rsid w:val="008C54DE"/>
    <w:rsid w:val="008C5E3B"/>
    <w:rsid w:val="008C7EFE"/>
    <w:rsid w:val="008D0EEE"/>
    <w:rsid w:val="008D204F"/>
    <w:rsid w:val="008D28C1"/>
    <w:rsid w:val="008D34D1"/>
    <w:rsid w:val="008D47AD"/>
    <w:rsid w:val="008D480A"/>
    <w:rsid w:val="008D5B86"/>
    <w:rsid w:val="008D6587"/>
    <w:rsid w:val="008D740D"/>
    <w:rsid w:val="008D797B"/>
    <w:rsid w:val="008D7EBB"/>
    <w:rsid w:val="008E01CA"/>
    <w:rsid w:val="008E0E86"/>
    <w:rsid w:val="008E1306"/>
    <w:rsid w:val="008E2AD5"/>
    <w:rsid w:val="008E4269"/>
    <w:rsid w:val="008E55BB"/>
    <w:rsid w:val="008E5753"/>
    <w:rsid w:val="008E57A4"/>
    <w:rsid w:val="008E6592"/>
    <w:rsid w:val="008E7582"/>
    <w:rsid w:val="008F0585"/>
    <w:rsid w:val="008F094E"/>
    <w:rsid w:val="008F11F6"/>
    <w:rsid w:val="008F34BB"/>
    <w:rsid w:val="008F456A"/>
    <w:rsid w:val="008F57CE"/>
    <w:rsid w:val="008F7149"/>
    <w:rsid w:val="008F7C1A"/>
    <w:rsid w:val="009010C4"/>
    <w:rsid w:val="0090330A"/>
    <w:rsid w:val="00903E37"/>
    <w:rsid w:val="00904299"/>
    <w:rsid w:val="009048FD"/>
    <w:rsid w:val="00905348"/>
    <w:rsid w:val="009063A1"/>
    <w:rsid w:val="0091044E"/>
    <w:rsid w:val="00911040"/>
    <w:rsid w:val="00912D4A"/>
    <w:rsid w:val="00913B41"/>
    <w:rsid w:val="00917876"/>
    <w:rsid w:val="00917B10"/>
    <w:rsid w:val="00917F24"/>
    <w:rsid w:val="009206F2"/>
    <w:rsid w:val="0092121A"/>
    <w:rsid w:val="00922177"/>
    <w:rsid w:val="009225B0"/>
    <w:rsid w:val="00922AF0"/>
    <w:rsid w:val="00922BFE"/>
    <w:rsid w:val="00923488"/>
    <w:rsid w:val="009239B4"/>
    <w:rsid w:val="00924159"/>
    <w:rsid w:val="0092447B"/>
    <w:rsid w:val="00924FD6"/>
    <w:rsid w:val="00925433"/>
    <w:rsid w:val="00925484"/>
    <w:rsid w:val="009257AC"/>
    <w:rsid w:val="00925834"/>
    <w:rsid w:val="00926ED8"/>
    <w:rsid w:val="0092793B"/>
    <w:rsid w:val="009306FB"/>
    <w:rsid w:val="00930C7B"/>
    <w:rsid w:val="00931DA7"/>
    <w:rsid w:val="00932510"/>
    <w:rsid w:val="00941F83"/>
    <w:rsid w:val="0094217E"/>
    <w:rsid w:val="009422B3"/>
    <w:rsid w:val="00943078"/>
    <w:rsid w:val="0094413E"/>
    <w:rsid w:val="0094417D"/>
    <w:rsid w:val="0094468B"/>
    <w:rsid w:val="0094551E"/>
    <w:rsid w:val="00945629"/>
    <w:rsid w:val="00946471"/>
    <w:rsid w:val="00946E14"/>
    <w:rsid w:val="009475E9"/>
    <w:rsid w:val="00947C54"/>
    <w:rsid w:val="00947E64"/>
    <w:rsid w:val="0095086F"/>
    <w:rsid w:val="00951211"/>
    <w:rsid w:val="00951783"/>
    <w:rsid w:val="0095242F"/>
    <w:rsid w:val="009524AE"/>
    <w:rsid w:val="00952C83"/>
    <w:rsid w:val="009536DF"/>
    <w:rsid w:val="009540D8"/>
    <w:rsid w:val="00954832"/>
    <w:rsid w:val="00956347"/>
    <w:rsid w:val="00956B96"/>
    <w:rsid w:val="0096071E"/>
    <w:rsid w:val="00961735"/>
    <w:rsid w:val="0096440E"/>
    <w:rsid w:val="00964781"/>
    <w:rsid w:val="0096633D"/>
    <w:rsid w:val="00966858"/>
    <w:rsid w:val="00967F59"/>
    <w:rsid w:val="00970506"/>
    <w:rsid w:val="00973286"/>
    <w:rsid w:val="00973B44"/>
    <w:rsid w:val="00974368"/>
    <w:rsid w:val="009743EC"/>
    <w:rsid w:val="00974B5E"/>
    <w:rsid w:val="00975855"/>
    <w:rsid w:val="00976289"/>
    <w:rsid w:val="0097631B"/>
    <w:rsid w:val="00977AE1"/>
    <w:rsid w:val="00977EC9"/>
    <w:rsid w:val="00980763"/>
    <w:rsid w:val="009808D8"/>
    <w:rsid w:val="00980FCB"/>
    <w:rsid w:val="00981979"/>
    <w:rsid w:val="00982D8A"/>
    <w:rsid w:val="00982EAD"/>
    <w:rsid w:val="00984844"/>
    <w:rsid w:val="00984E92"/>
    <w:rsid w:val="009854AB"/>
    <w:rsid w:val="0098591D"/>
    <w:rsid w:val="00985ACD"/>
    <w:rsid w:val="00986112"/>
    <w:rsid w:val="00987ED0"/>
    <w:rsid w:val="00990D68"/>
    <w:rsid w:val="00991920"/>
    <w:rsid w:val="00991961"/>
    <w:rsid w:val="00993667"/>
    <w:rsid w:val="00994547"/>
    <w:rsid w:val="00994705"/>
    <w:rsid w:val="00994BB7"/>
    <w:rsid w:val="009951A5"/>
    <w:rsid w:val="00995D01"/>
    <w:rsid w:val="00996C57"/>
    <w:rsid w:val="009A0888"/>
    <w:rsid w:val="009A1F9E"/>
    <w:rsid w:val="009A21DA"/>
    <w:rsid w:val="009A34B8"/>
    <w:rsid w:val="009A49BE"/>
    <w:rsid w:val="009A49CF"/>
    <w:rsid w:val="009A4DBC"/>
    <w:rsid w:val="009A6B59"/>
    <w:rsid w:val="009A6D81"/>
    <w:rsid w:val="009A6DBE"/>
    <w:rsid w:val="009B02CE"/>
    <w:rsid w:val="009B1094"/>
    <w:rsid w:val="009B1D03"/>
    <w:rsid w:val="009B2395"/>
    <w:rsid w:val="009B367E"/>
    <w:rsid w:val="009B3AC1"/>
    <w:rsid w:val="009B5247"/>
    <w:rsid w:val="009B66D8"/>
    <w:rsid w:val="009B72EA"/>
    <w:rsid w:val="009B7E64"/>
    <w:rsid w:val="009C09DC"/>
    <w:rsid w:val="009C0ADB"/>
    <w:rsid w:val="009C1231"/>
    <w:rsid w:val="009C18FF"/>
    <w:rsid w:val="009C28F0"/>
    <w:rsid w:val="009C38B6"/>
    <w:rsid w:val="009C54D3"/>
    <w:rsid w:val="009C676A"/>
    <w:rsid w:val="009C67C7"/>
    <w:rsid w:val="009C6D58"/>
    <w:rsid w:val="009C7CFA"/>
    <w:rsid w:val="009C7ED9"/>
    <w:rsid w:val="009C7F50"/>
    <w:rsid w:val="009D0CC2"/>
    <w:rsid w:val="009D262E"/>
    <w:rsid w:val="009D48BB"/>
    <w:rsid w:val="009E03A6"/>
    <w:rsid w:val="009E1B5A"/>
    <w:rsid w:val="009E26B5"/>
    <w:rsid w:val="009E4BB2"/>
    <w:rsid w:val="009E5442"/>
    <w:rsid w:val="009E71E5"/>
    <w:rsid w:val="009E7732"/>
    <w:rsid w:val="009E7D8E"/>
    <w:rsid w:val="009F0893"/>
    <w:rsid w:val="009F57CB"/>
    <w:rsid w:val="009F6646"/>
    <w:rsid w:val="009F7D81"/>
    <w:rsid w:val="00A004D4"/>
    <w:rsid w:val="00A02736"/>
    <w:rsid w:val="00A04108"/>
    <w:rsid w:val="00A044C5"/>
    <w:rsid w:val="00A07719"/>
    <w:rsid w:val="00A07D6D"/>
    <w:rsid w:val="00A1128C"/>
    <w:rsid w:val="00A13092"/>
    <w:rsid w:val="00A14BB1"/>
    <w:rsid w:val="00A17294"/>
    <w:rsid w:val="00A20770"/>
    <w:rsid w:val="00A20A6A"/>
    <w:rsid w:val="00A20B6E"/>
    <w:rsid w:val="00A211BF"/>
    <w:rsid w:val="00A216D5"/>
    <w:rsid w:val="00A21D5F"/>
    <w:rsid w:val="00A23E52"/>
    <w:rsid w:val="00A250D8"/>
    <w:rsid w:val="00A25201"/>
    <w:rsid w:val="00A253B1"/>
    <w:rsid w:val="00A25CE8"/>
    <w:rsid w:val="00A27DDA"/>
    <w:rsid w:val="00A31932"/>
    <w:rsid w:val="00A32075"/>
    <w:rsid w:val="00A334BC"/>
    <w:rsid w:val="00A33A38"/>
    <w:rsid w:val="00A37F9F"/>
    <w:rsid w:val="00A41719"/>
    <w:rsid w:val="00A417EB"/>
    <w:rsid w:val="00A432D7"/>
    <w:rsid w:val="00A447A3"/>
    <w:rsid w:val="00A465FC"/>
    <w:rsid w:val="00A472D1"/>
    <w:rsid w:val="00A47D17"/>
    <w:rsid w:val="00A505A9"/>
    <w:rsid w:val="00A518CA"/>
    <w:rsid w:val="00A534CF"/>
    <w:rsid w:val="00A54367"/>
    <w:rsid w:val="00A56E1D"/>
    <w:rsid w:val="00A5732A"/>
    <w:rsid w:val="00A60198"/>
    <w:rsid w:val="00A603D1"/>
    <w:rsid w:val="00A64628"/>
    <w:rsid w:val="00A65C3A"/>
    <w:rsid w:val="00A66128"/>
    <w:rsid w:val="00A66601"/>
    <w:rsid w:val="00A66689"/>
    <w:rsid w:val="00A6693A"/>
    <w:rsid w:val="00A66B70"/>
    <w:rsid w:val="00A708CF"/>
    <w:rsid w:val="00A70B50"/>
    <w:rsid w:val="00A72415"/>
    <w:rsid w:val="00A72C7A"/>
    <w:rsid w:val="00A73E59"/>
    <w:rsid w:val="00A74020"/>
    <w:rsid w:val="00A76C67"/>
    <w:rsid w:val="00A77F60"/>
    <w:rsid w:val="00A80CCB"/>
    <w:rsid w:val="00A8109F"/>
    <w:rsid w:val="00A83C31"/>
    <w:rsid w:val="00A8472B"/>
    <w:rsid w:val="00A85180"/>
    <w:rsid w:val="00A85869"/>
    <w:rsid w:val="00A865FF"/>
    <w:rsid w:val="00A8676A"/>
    <w:rsid w:val="00A87B62"/>
    <w:rsid w:val="00A91243"/>
    <w:rsid w:val="00A91609"/>
    <w:rsid w:val="00A91BAF"/>
    <w:rsid w:val="00A93B10"/>
    <w:rsid w:val="00A94057"/>
    <w:rsid w:val="00A94225"/>
    <w:rsid w:val="00A94DBB"/>
    <w:rsid w:val="00A952F3"/>
    <w:rsid w:val="00A961FF"/>
    <w:rsid w:val="00A96C07"/>
    <w:rsid w:val="00A97129"/>
    <w:rsid w:val="00AA1760"/>
    <w:rsid w:val="00AA1A1F"/>
    <w:rsid w:val="00AA1B27"/>
    <w:rsid w:val="00AA2060"/>
    <w:rsid w:val="00AA243B"/>
    <w:rsid w:val="00AA29C1"/>
    <w:rsid w:val="00AA3DED"/>
    <w:rsid w:val="00AA402B"/>
    <w:rsid w:val="00AA40E4"/>
    <w:rsid w:val="00AA446E"/>
    <w:rsid w:val="00AA44A0"/>
    <w:rsid w:val="00AA491A"/>
    <w:rsid w:val="00AA4F7D"/>
    <w:rsid w:val="00AA52C7"/>
    <w:rsid w:val="00AA6455"/>
    <w:rsid w:val="00AA7201"/>
    <w:rsid w:val="00AB06E3"/>
    <w:rsid w:val="00AB0BC7"/>
    <w:rsid w:val="00AB0F53"/>
    <w:rsid w:val="00AB117B"/>
    <w:rsid w:val="00AB236D"/>
    <w:rsid w:val="00AB319F"/>
    <w:rsid w:val="00AB4A2B"/>
    <w:rsid w:val="00AB4B8D"/>
    <w:rsid w:val="00AB4CED"/>
    <w:rsid w:val="00AB4FDA"/>
    <w:rsid w:val="00AB6BDF"/>
    <w:rsid w:val="00AB750B"/>
    <w:rsid w:val="00AC032D"/>
    <w:rsid w:val="00AC1846"/>
    <w:rsid w:val="00AC1B2C"/>
    <w:rsid w:val="00AC2314"/>
    <w:rsid w:val="00AC598C"/>
    <w:rsid w:val="00AC5E9F"/>
    <w:rsid w:val="00AD00FA"/>
    <w:rsid w:val="00AD051D"/>
    <w:rsid w:val="00AD2AA6"/>
    <w:rsid w:val="00AD3240"/>
    <w:rsid w:val="00AD43D4"/>
    <w:rsid w:val="00AD4832"/>
    <w:rsid w:val="00AD5A4F"/>
    <w:rsid w:val="00AE03FE"/>
    <w:rsid w:val="00AE06AA"/>
    <w:rsid w:val="00AE078F"/>
    <w:rsid w:val="00AE185F"/>
    <w:rsid w:val="00AE3620"/>
    <w:rsid w:val="00AE3856"/>
    <w:rsid w:val="00AE4762"/>
    <w:rsid w:val="00AE4774"/>
    <w:rsid w:val="00AE490D"/>
    <w:rsid w:val="00AE4B7D"/>
    <w:rsid w:val="00AE6DF1"/>
    <w:rsid w:val="00AF1C18"/>
    <w:rsid w:val="00AF35F3"/>
    <w:rsid w:val="00AF4544"/>
    <w:rsid w:val="00AF4ACD"/>
    <w:rsid w:val="00AF4BEB"/>
    <w:rsid w:val="00AF55C1"/>
    <w:rsid w:val="00AF5C9D"/>
    <w:rsid w:val="00AF6154"/>
    <w:rsid w:val="00AF6239"/>
    <w:rsid w:val="00AF794F"/>
    <w:rsid w:val="00AF7AEE"/>
    <w:rsid w:val="00B00EDA"/>
    <w:rsid w:val="00B026CE"/>
    <w:rsid w:val="00B02E72"/>
    <w:rsid w:val="00B03B70"/>
    <w:rsid w:val="00B04AC7"/>
    <w:rsid w:val="00B0533D"/>
    <w:rsid w:val="00B05383"/>
    <w:rsid w:val="00B067A7"/>
    <w:rsid w:val="00B06A62"/>
    <w:rsid w:val="00B076E0"/>
    <w:rsid w:val="00B078F6"/>
    <w:rsid w:val="00B14C6B"/>
    <w:rsid w:val="00B14CD3"/>
    <w:rsid w:val="00B15905"/>
    <w:rsid w:val="00B15DF7"/>
    <w:rsid w:val="00B17672"/>
    <w:rsid w:val="00B17FC8"/>
    <w:rsid w:val="00B22FDA"/>
    <w:rsid w:val="00B232C0"/>
    <w:rsid w:val="00B26E4F"/>
    <w:rsid w:val="00B2761E"/>
    <w:rsid w:val="00B30877"/>
    <w:rsid w:val="00B3182E"/>
    <w:rsid w:val="00B31C37"/>
    <w:rsid w:val="00B322A1"/>
    <w:rsid w:val="00B327F9"/>
    <w:rsid w:val="00B35DD2"/>
    <w:rsid w:val="00B3663C"/>
    <w:rsid w:val="00B370CF"/>
    <w:rsid w:val="00B4106E"/>
    <w:rsid w:val="00B419B7"/>
    <w:rsid w:val="00B4268F"/>
    <w:rsid w:val="00B42B24"/>
    <w:rsid w:val="00B44540"/>
    <w:rsid w:val="00B4658E"/>
    <w:rsid w:val="00B475D9"/>
    <w:rsid w:val="00B47640"/>
    <w:rsid w:val="00B478FC"/>
    <w:rsid w:val="00B47FCC"/>
    <w:rsid w:val="00B51F9E"/>
    <w:rsid w:val="00B522E6"/>
    <w:rsid w:val="00B52335"/>
    <w:rsid w:val="00B53C23"/>
    <w:rsid w:val="00B5582B"/>
    <w:rsid w:val="00B55907"/>
    <w:rsid w:val="00B566CA"/>
    <w:rsid w:val="00B6091B"/>
    <w:rsid w:val="00B609D3"/>
    <w:rsid w:val="00B6255C"/>
    <w:rsid w:val="00B63FAA"/>
    <w:rsid w:val="00B6607F"/>
    <w:rsid w:val="00B66E7E"/>
    <w:rsid w:val="00B67F9F"/>
    <w:rsid w:val="00B70645"/>
    <w:rsid w:val="00B707CB"/>
    <w:rsid w:val="00B711F9"/>
    <w:rsid w:val="00B71F9D"/>
    <w:rsid w:val="00B7271F"/>
    <w:rsid w:val="00B7276F"/>
    <w:rsid w:val="00B73760"/>
    <w:rsid w:val="00B75256"/>
    <w:rsid w:val="00B77091"/>
    <w:rsid w:val="00B77962"/>
    <w:rsid w:val="00B80810"/>
    <w:rsid w:val="00B81C1F"/>
    <w:rsid w:val="00B84623"/>
    <w:rsid w:val="00B86112"/>
    <w:rsid w:val="00B86CFE"/>
    <w:rsid w:val="00B8785C"/>
    <w:rsid w:val="00B92A0D"/>
    <w:rsid w:val="00B92D68"/>
    <w:rsid w:val="00B92E0B"/>
    <w:rsid w:val="00B932F8"/>
    <w:rsid w:val="00B97FE5"/>
    <w:rsid w:val="00BA0BD2"/>
    <w:rsid w:val="00BA11F8"/>
    <w:rsid w:val="00BA1520"/>
    <w:rsid w:val="00BA160D"/>
    <w:rsid w:val="00BA37C2"/>
    <w:rsid w:val="00BA5216"/>
    <w:rsid w:val="00BA5D18"/>
    <w:rsid w:val="00BA6191"/>
    <w:rsid w:val="00BA7573"/>
    <w:rsid w:val="00BB00A7"/>
    <w:rsid w:val="00BB1158"/>
    <w:rsid w:val="00BB128E"/>
    <w:rsid w:val="00BB49E0"/>
    <w:rsid w:val="00BB4B99"/>
    <w:rsid w:val="00BB5266"/>
    <w:rsid w:val="00BB5E48"/>
    <w:rsid w:val="00BB73D1"/>
    <w:rsid w:val="00BB75BB"/>
    <w:rsid w:val="00BC0A59"/>
    <w:rsid w:val="00BC0F5E"/>
    <w:rsid w:val="00BC1379"/>
    <w:rsid w:val="00BC4EC1"/>
    <w:rsid w:val="00BC5B8B"/>
    <w:rsid w:val="00BC6386"/>
    <w:rsid w:val="00BC638E"/>
    <w:rsid w:val="00BC6E58"/>
    <w:rsid w:val="00BC764E"/>
    <w:rsid w:val="00BC7F7A"/>
    <w:rsid w:val="00BD1663"/>
    <w:rsid w:val="00BD52D8"/>
    <w:rsid w:val="00BD58B5"/>
    <w:rsid w:val="00BD7E33"/>
    <w:rsid w:val="00BE12E1"/>
    <w:rsid w:val="00BE2BEC"/>
    <w:rsid w:val="00BE3855"/>
    <w:rsid w:val="00BE3E9C"/>
    <w:rsid w:val="00BE404F"/>
    <w:rsid w:val="00BE48FD"/>
    <w:rsid w:val="00BE4A9E"/>
    <w:rsid w:val="00BE559B"/>
    <w:rsid w:val="00BE6C52"/>
    <w:rsid w:val="00BE6DBB"/>
    <w:rsid w:val="00BE76E0"/>
    <w:rsid w:val="00BF00CC"/>
    <w:rsid w:val="00BF5982"/>
    <w:rsid w:val="00BF65C6"/>
    <w:rsid w:val="00BF70AC"/>
    <w:rsid w:val="00BF729A"/>
    <w:rsid w:val="00BF729B"/>
    <w:rsid w:val="00BF7DDB"/>
    <w:rsid w:val="00C006B2"/>
    <w:rsid w:val="00C00808"/>
    <w:rsid w:val="00C00E29"/>
    <w:rsid w:val="00C02023"/>
    <w:rsid w:val="00C04091"/>
    <w:rsid w:val="00C0762A"/>
    <w:rsid w:val="00C12E69"/>
    <w:rsid w:val="00C138A8"/>
    <w:rsid w:val="00C142B2"/>
    <w:rsid w:val="00C1600F"/>
    <w:rsid w:val="00C1691F"/>
    <w:rsid w:val="00C16E70"/>
    <w:rsid w:val="00C17358"/>
    <w:rsid w:val="00C209CC"/>
    <w:rsid w:val="00C20E2D"/>
    <w:rsid w:val="00C22D23"/>
    <w:rsid w:val="00C23180"/>
    <w:rsid w:val="00C2331A"/>
    <w:rsid w:val="00C23E21"/>
    <w:rsid w:val="00C26DDA"/>
    <w:rsid w:val="00C271C6"/>
    <w:rsid w:val="00C27A1B"/>
    <w:rsid w:val="00C31871"/>
    <w:rsid w:val="00C33690"/>
    <w:rsid w:val="00C34B7D"/>
    <w:rsid w:val="00C35354"/>
    <w:rsid w:val="00C3591F"/>
    <w:rsid w:val="00C35B39"/>
    <w:rsid w:val="00C35FB4"/>
    <w:rsid w:val="00C3719F"/>
    <w:rsid w:val="00C37CA8"/>
    <w:rsid w:val="00C408C9"/>
    <w:rsid w:val="00C40AE5"/>
    <w:rsid w:val="00C4298A"/>
    <w:rsid w:val="00C42F6A"/>
    <w:rsid w:val="00C435D8"/>
    <w:rsid w:val="00C437AE"/>
    <w:rsid w:val="00C44608"/>
    <w:rsid w:val="00C44B70"/>
    <w:rsid w:val="00C45A7C"/>
    <w:rsid w:val="00C50146"/>
    <w:rsid w:val="00C50250"/>
    <w:rsid w:val="00C50ECD"/>
    <w:rsid w:val="00C51D5B"/>
    <w:rsid w:val="00C52367"/>
    <w:rsid w:val="00C52438"/>
    <w:rsid w:val="00C531DE"/>
    <w:rsid w:val="00C5400A"/>
    <w:rsid w:val="00C545B1"/>
    <w:rsid w:val="00C56AC4"/>
    <w:rsid w:val="00C60DC1"/>
    <w:rsid w:val="00C6204A"/>
    <w:rsid w:val="00C62705"/>
    <w:rsid w:val="00C6376F"/>
    <w:rsid w:val="00C6454D"/>
    <w:rsid w:val="00C660B2"/>
    <w:rsid w:val="00C66FE8"/>
    <w:rsid w:val="00C67B25"/>
    <w:rsid w:val="00C70C99"/>
    <w:rsid w:val="00C718B4"/>
    <w:rsid w:val="00C72399"/>
    <w:rsid w:val="00C74434"/>
    <w:rsid w:val="00C7712F"/>
    <w:rsid w:val="00C77732"/>
    <w:rsid w:val="00C777C7"/>
    <w:rsid w:val="00C77824"/>
    <w:rsid w:val="00C83686"/>
    <w:rsid w:val="00C8584E"/>
    <w:rsid w:val="00C859BC"/>
    <w:rsid w:val="00C86B7C"/>
    <w:rsid w:val="00C87218"/>
    <w:rsid w:val="00C878C3"/>
    <w:rsid w:val="00C87E6A"/>
    <w:rsid w:val="00C87F6A"/>
    <w:rsid w:val="00C901D9"/>
    <w:rsid w:val="00C906CB"/>
    <w:rsid w:val="00C91730"/>
    <w:rsid w:val="00C91D63"/>
    <w:rsid w:val="00C93711"/>
    <w:rsid w:val="00C940D3"/>
    <w:rsid w:val="00C94630"/>
    <w:rsid w:val="00C94D12"/>
    <w:rsid w:val="00C953BC"/>
    <w:rsid w:val="00C9698D"/>
    <w:rsid w:val="00CA3574"/>
    <w:rsid w:val="00CA3780"/>
    <w:rsid w:val="00CA4BC4"/>
    <w:rsid w:val="00CA548B"/>
    <w:rsid w:val="00CA5E7B"/>
    <w:rsid w:val="00CA7D75"/>
    <w:rsid w:val="00CB0D83"/>
    <w:rsid w:val="00CB10C2"/>
    <w:rsid w:val="00CB113C"/>
    <w:rsid w:val="00CB12AB"/>
    <w:rsid w:val="00CB3C61"/>
    <w:rsid w:val="00CB442C"/>
    <w:rsid w:val="00CB6434"/>
    <w:rsid w:val="00CB6CD5"/>
    <w:rsid w:val="00CB74CC"/>
    <w:rsid w:val="00CC15C9"/>
    <w:rsid w:val="00CC3439"/>
    <w:rsid w:val="00CC3E9A"/>
    <w:rsid w:val="00CC4C9A"/>
    <w:rsid w:val="00CC5328"/>
    <w:rsid w:val="00CC539B"/>
    <w:rsid w:val="00CC57BF"/>
    <w:rsid w:val="00CC723B"/>
    <w:rsid w:val="00CC7586"/>
    <w:rsid w:val="00CD011A"/>
    <w:rsid w:val="00CD2244"/>
    <w:rsid w:val="00CD340D"/>
    <w:rsid w:val="00CD4D18"/>
    <w:rsid w:val="00CD50A6"/>
    <w:rsid w:val="00CD5270"/>
    <w:rsid w:val="00CD56A3"/>
    <w:rsid w:val="00CD6C51"/>
    <w:rsid w:val="00CD75E4"/>
    <w:rsid w:val="00CE01C3"/>
    <w:rsid w:val="00CE2595"/>
    <w:rsid w:val="00CE2A59"/>
    <w:rsid w:val="00CE2EFB"/>
    <w:rsid w:val="00CE3BF1"/>
    <w:rsid w:val="00CE449C"/>
    <w:rsid w:val="00CE5232"/>
    <w:rsid w:val="00CE7354"/>
    <w:rsid w:val="00CF0376"/>
    <w:rsid w:val="00CF48AF"/>
    <w:rsid w:val="00CF5D6B"/>
    <w:rsid w:val="00D01BE5"/>
    <w:rsid w:val="00D01FB8"/>
    <w:rsid w:val="00D05844"/>
    <w:rsid w:val="00D0751A"/>
    <w:rsid w:val="00D07995"/>
    <w:rsid w:val="00D10044"/>
    <w:rsid w:val="00D1007A"/>
    <w:rsid w:val="00D11193"/>
    <w:rsid w:val="00D12876"/>
    <w:rsid w:val="00D12CC3"/>
    <w:rsid w:val="00D12EC8"/>
    <w:rsid w:val="00D16C74"/>
    <w:rsid w:val="00D17161"/>
    <w:rsid w:val="00D17481"/>
    <w:rsid w:val="00D20602"/>
    <w:rsid w:val="00D21A9B"/>
    <w:rsid w:val="00D226E0"/>
    <w:rsid w:val="00D238D6"/>
    <w:rsid w:val="00D23F08"/>
    <w:rsid w:val="00D24881"/>
    <w:rsid w:val="00D2545F"/>
    <w:rsid w:val="00D25FED"/>
    <w:rsid w:val="00D27972"/>
    <w:rsid w:val="00D301D2"/>
    <w:rsid w:val="00D30DCA"/>
    <w:rsid w:val="00D30E8E"/>
    <w:rsid w:val="00D3285F"/>
    <w:rsid w:val="00D33025"/>
    <w:rsid w:val="00D344EE"/>
    <w:rsid w:val="00D3483C"/>
    <w:rsid w:val="00D34D50"/>
    <w:rsid w:val="00D34FF2"/>
    <w:rsid w:val="00D35C5D"/>
    <w:rsid w:val="00D41ADF"/>
    <w:rsid w:val="00D423BB"/>
    <w:rsid w:val="00D44BAE"/>
    <w:rsid w:val="00D45605"/>
    <w:rsid w:val="00D460C6"/>
    <w:rsid w:val="00D461C4"/>
    <w:rsid w:val="00D47708"/>
    <w:rsid w:val="00D501A6"/>
    <w:rsid w:val="00D507AF"/>
    <w:rsid w:val="00D51174"/>
    <w:rsid w:val="00D53601"/>
    <w:rsid w:val="00D54FD1"/>
    <w:rsid w:val="00D560CA"/>
    <w:rsid w:val="00D56201"/>
    <w:rsid w:val="00D574EE"/>
    <w:rsid w:val="00D60788"/>
    <w:rsid w:val="00D6143F"/>
    <w:rsid w:val="00D6153C"/>
    <w:rsid w:val="00D6207F"/>
    <w:rsid w:val="00D633DC"/>
    <w:rsid w:val="00D64F04"/>
    <w:rsid w:val="00D652DF"/>
    <w:rsid w:val="00D65CC4"/>
    <w:rsid w:val="00D65EF0"/>
    <w:rsid w:val="00D65FF9"/>
    <w:rsid w:val="00D70181"/>
    <w:rsid w:val="00D70DCE"/>
    <w:rsid w:val="00D71758"/>
    <w:rsid w:val="00D719CE"/>
    <w:rsid w:val="00D71E9F"/>
    <w:rsid w:val="00D722E0"/>
    <w:rsid w:val="00D72B35"/>
    <w:rsid w:val="00D72E29"/>
    <w:rsid w:val="00D73F92"/>
    <w:rsid w:val="00D74750"/>
    <w:rsid w:val="00D74D92"/>
    <w:rsid w:val="00D74E59"/>
    <w:rsid w:val="00D76172"/>
    <w:rsid w:val="00D76E62"/>
    <w:rsid w:val="00D81446"/>
    <w:rsid w:val="00D82CC3"/>
    <w:rsid w:val="00D834BA"/>
    <w:rsid w:val="00D8356F"/>
    <w:rsid w:val="00D83E93"/>
    <w:rsid w:val="00D8435A"/>
    <w:rsid w:val="00D856A8"/>
    <w:rsid w:val="00D85EFD"/>
    <w:rsid w:val="00D866BF"/>
    <w:rsid w:val="00D878AC"/>
    <w:rsid w:val="00D90268"/>
    <w:rsid w:val="00D9369B"/>
    <w:rsid w:val="00D93A06"/>
    <w:rsid w:val="00D943DC"/>
    <w:rsid w:val="00D946A0"/>
    <w:rsid w:val="00D9521B"/>
    <w:rsid w:val="00D9726C"/>
    <w:rsid w:val="00D97431"/>
    <w:rsid w:val="00D9767E"/>
    <w:rsid w:val="00D97A1D"/>
    <w:rsid w:val="00D97C10"/>
    <w:rsid w:val="00DA0E7D"/>
    <w:rsid w:val="00DA6CB7"/>
    <w:rsid w:val="00DA7403"/>
    <w:rsid w:val="00DA7850"/>
    <w:rsid w:val="00DB00D0"/>
    <w:rsid w:val="00DB02D6"/>
    <w:rsid w:val="00DB0A2E"/>
    <w:rsid w:val="00DB0E1C"/>
    <w:rsid w:val="00DB1D86"/>
    <w:rsid w:val="00DB5301"/>
    <w:rsid w:val="00DB7022"/>
    <w:rsid w:val="00DB7224"/>
    <w:rsid w:val="00DC222B"/>
    <w:rsid w:val="00DC2F6A"/>
    <w:rsid w:val="00DC3663"/>
    <w:rsid w:val="00DC37D5"/>
    <w:rsid w:val="00DC41F1"/>
    <w:rsid w:val="00DC6D3F"/>
    <w:rsid w:val="00DC747B"/>
    <w:rsid w:val="00DC79AF"/>
    <w:rsid w:val="00DD0C73"/>
    <w:rsid w:val="00DD144B"/>
    <w:rsid w:val="00DD1DA6"/>
    <w:rsid w:val="00DD210C"/>
    <w:rsid w:val="00DD2334"/>
    <w:rsid w:val="00DD2AE2"/>
    <w:rsid w:val="00DD2C94"/>
    <w:rsid w:val="00DD2E95"/>
    <w:rsid w:val="00DD3000"/>
    <w:rsid w:val="00DD3047"/>
    <w:rsid w:val="00DD325A"/>
    <w:rsid w:val="00DD37BE"/>
    <w:rsid w:val="00DD4FA1"/>
    <w:rsid w:val="00DE08BC"/>
    <w:rsid w:val="00DE0B26"/>
    <w:rsid w:val="00DE1563"/>
    <w:rsid w:val="00DE1B2F"/>
    <w:rsid w:val="00DE27B4"/>
    <w:rsid w:val="00DE2A57"/>
    <w:rsid w:val="00DE5BE1"/>
    <w:rsid w:val="00DE5EE1"/>
    <w:rsid w:val="00DE78E3"/>
    <w:rsid w:val="00DF0EEA"/>
    <w:rsid w:val="00DF1798"/>
    <w:rsid w:val="00DF1AAC"/>
    <w:rsid w:val="00DF1E8D"/>
    <w:rsid w:val="00DF22FE"/>
    <w:rsid w:val="00DF3235"/>
    <w:rsid w:val="00DF328D"/>
    <w:rsid w:val="00DF3C75"/>
    <w:rsid w:val="00DF4958"/>
    <w:rsid w:val="00DF5854"/>
    <w:rsid w:val="00DF5DB3"/>
    <w:rsid w:val="00E008CF"/>
    <w:rsid w:val="00E02F9E"/>
    <w:rsid w:val="00E0595E"/>
    <w:rsid w:val="00E05FE7"/>
    <w:rsid w:val="00E12A74"/>
    <w:rsid w:val="00E1351F"/>
    <w:rsid w:val="00E13C52"/>
    <w:rsid w:val="00E13F2F"/>
    <w:rsid w:val="00E14178"/>
    <w:rsid w:val="00E14550"/>
    <w:rsid w:val="00E14A32"/>
    <w:rsid w:val="00E15A0B"/>
    <w:rsid w:val="00E15A82"/>
    <w:rsid w:val="00E16933"/>
    <w:rsid w:val="00E16FA5"/>
    <w:rsid w:val="00E20AD0"/>
    <w:rsid w:val="00E21790"/>
    <w:rsid w:val="00E21F3B"/>
    <w:rsid w:val="00E229DC"/>
    <w:rsid w:val="00E22E60"/>
    <w:rsid w:val="00E2360D"/>
    <w:rsid w:val="00E2425E"/>
    <w:rsid w:val="00E243AE"/>
    <w:rsid w:val="00E247B0"/>
    <w:rsid w:val="00E24AE0"/>
    <w:rsid w:val="00E25714"/>
    <w:rsid w:val="00E267B2"/>
    <w:rsid w:val="00E2697E"/>
    <w:rsid w:val="00E27168"/>
    <w:rsid w:val="00E27DB6"/>
    <w:rsid w:val="00E30C8D"/>
    <w:rsid w:val="00E32100"/>
    <w:rsid w:val="00E3486C"/>
    <w:rsid w:val="00E351DA"/>
    <w:rsid w:val="00E36483"/>
    <w:rsid w:val="00E37CD6"/>
    <w:rsid w:val="00E40BEB"/>
    <w:rsid w:val="00E4243E"/>
    <w:rsid w:val="00E45AFF"/>
    <w:rsid w:val="00E46720"/>
    <w:rsid w:val="00E46CEB"/>
    <w:rsid w:val="00E46D61"/>
    <w:rsid w:val="00E46DDE"/>
    <w:rsid w:val="00E50BA2"/>
    <w:rsid w:val="00E51AB3"/>
    <w:rsid w:val="00E51C04"/>
    <w:rsid w:val="00E5387D"/>
    <w:rsid w:val="00E53E0A"/>
    <w:rsid w:val="00E54189"/>
    <w:rsid w:val="00E556C6"/>
    <w:rsid w:val="00E55FEE"/>
    <w:rsid w:val="00E564A9"/>
    <w:rsid w:val="00E56969"/>
    <w:rsid w:val="00E570BE"/>
    <w:rsid w:val="00E60695"/>
    <w:rsid w:val="00E626FD"/>
    <w:rsid w:val="00E62BB9"/>
    <w:rsid w:val="00E632FF"/>
    <w:rsid w:val="00E64BAC"/>
    <w:rsid w:val="00E664D1"/>
    <w:rsid w:val="00E66B2E"/>
    <w:rsid w:val="00E66C50"/>
    <w:rsid w:val="00E670EC"/>
    <w:rsid w:val="00E72403"/>
    <w:rsid w:val="00E726C1"/>
    <w:rsid w:val="00E7319A"/>
    <w:rsid w:val="00E73B08"/>
    <w:rsid w:val="00E757CB"/>
    <w:rsid w:val="00E760DD"/>
    <w:rsid w:val="00E762E1"/>
    <w:rsid w:val="00E76B48"/>
    <w:rsid w:val="00E80A86"/>
    <w:rsid w:val="00E81400"/>
    <w:rsid w:val="00E81775"/>
    <w:rsid w:val="00E818B5"/>
    <w:rsid w:val="00E828DA"/>
    <w:rsid w:val="00E8599D"/>
    <w:rsid w:val="00E85A11"/>
    <w:rsid w:val="00E86D1A"/>
    <w:rsid w:val="00E87303"/>
    <w:rsid w:val="00E90847"/>
    <w:rsid w:val="00E91D67"/>
    <w:rsid w:val="00E93589"/>
    <w:rsid w:val="00E9459E"/>
    <w:rsid w:val="00E94FD4"/>
    <w:rsid w:val="00E9666D"/>
    <w:rsid w:val="00EA0BED"/>
    <w:rsid w:val="00EA0CF7"/>
    <w:rsid w:val="00EA111C"/>
    <w:rsid w:val="00EA211D"/>
    <w:rsid w:val="00EA3725"/>
    <w:rsid w:val="00EA3781"/>
    <w:rsid w:val="00EA3ED0"/>
    <w:rsid w:val="00EA54F7"/>
    <w:rsid w:val="00EA6011"/>
    <w:rsid w:val="00EA73F4"/>
    <w:rsid w:val="00EB08DC"/>
    <w:rsid w:val="00EB09EE"/>
    <w:rsid w:val="00EB1051"/>
    <w:rsid w:val="00EB17A8"/>
    <w:rsid w:val="00EB1C30"/>
    <w:rsid w:val="00EB275D"/>
    <w:rsid w:val="00EB3347"/>
    <w:rsid w:val="00EB4840"/>
    <w:rsid w:val="00EB524A"/>
    <w:rsid w:val="00EB5B1A"/>
    <w:rsid w:val="00EB5E03"/>
    <w:rsid w:val="00EB60CC"/>
    <w:rsid w:val="00EB64B0"/>
    <w:rsid w:val="00EC04E2"/>
    <w:rsid w:val="00EC1606"/>
    <w:rsid w:val="00EC2A98"/>
    <w:rsid w:val="00EC3373"/>
    <w:rsid w:val="00EC364C"/>
    <w:rsid w:val="00EC57E3"/>
    <w:rsid w:val="00EC7909"/>
    <w:rsid w:val="00ED05F5"/>
    <w:rsid w:val="00ED0F5F"/>
    <w:rsid w:val="00ED1B93"/>
    <w:rsid w:val="00ED21DF"/>
    <w:rsid w:val="00ED34AE"/>
    <w:rsid w:val="00ED34C8"/>
    <w:rsid w:val="00ED3E2E"/>
    <w:rsid w:val="00ED5195"/>
    <w:rsid w:val="00ED6015"/>
    <w:rsid w:val="00EE17C1"/>
    <w:rsid w:val="00EE36C7"/>
    <w:rsid w:val="00EE4704"/>
    <w:rsid w:val="00EE4DEB"/>
    <w:rsid w:val="00EE4FA9"/>
    <w:rsid w:val="00EE4FF9"/>
    <w:rsid w:val="00EE5472"/>
    <w:rsid w:val="00EE5988"/>
    <w:rsid w:val="00EE6B9F"/>
    <w:rsid w:val="00EE7067"/>
    <w:rsid w:val="00EE7600"/>
    <w:rsid w:val="00EE7EC2"/>
    <w:rsid w:val="00EF0D89"/>
    <w:rsid w:val="00EF2929"/>
    <w:rsid w:val="00F004B2"/>
    <w:rsid w:val="00F01075"/>
    <w:rsid w:val="00F0360E"/>
    <w:rsid w:val="00F04DC8"/>
    <w:rsid w:val="00F0665E"/>
    <w:rsid w:val="00F06AEB"/>
    <w:rsid w:val="00F12270"/>
    <w:rsid w:val="00F14F61"/>
    <w:rsid w:val="00F15AFF"/>
    <w:rsid w:val="00F20DC7"/>
    <w:rsid w:val="00F21BB0"/>
    <w:rsid w:val="00F226F2"/>
    <w:rsid w:val="00F2277C"/>
    <w:rsid w:val="00F22D4E"/>
    <w:rsid w:val="00F23BC5"/>
    <w:rsid w:val="00F251DD"/>
    <w:rsid w:val="00F25592"/>
    <w:rsid w:val="00F256DC"/>
    <w:rsid w:val="00F26817"/>
    <w:rsid w:val="00F26988"/>
    <w:rsid w:val="00F26DFE"/>
    <w:rsid w:val="00F26FD2"/>
    <w:rsid w:val="00F30697"/>
    <w:rsid w:val="00F31316"/>
    <w:rsid w:val="00F32A67"/>
    <w:rsid w:val="00F32F4D"/>
    <w:rsid w:val="00F330A9"/>
    <w:rsid w:val="00F33BB3"/>
    <w:rsid w:val="00F3476E"/>
    <w:rsid w:val="00F35E1F"/>
    <w:rsid w:val="00F37DBA"/>
    <w:rsid w:val="00F37FB0"/>
    <w:rsid w:val="00F401C6"/>
    <w:rsid w:val="00F40B7B"/>
    <w:rsid w:val="00F439B2"/>
    <w:rsid w:val="00F44659"/>
    <w:rsid w:val="00F4499E"/>
    <w:rsid w:val="00F44D94"/>
    <w:rsid w:val="00F44FFA"/>
    <w:rsid w:val="00F45174"/>
    <w:rsid w:val="00F457EF"/>
    <w:rsid w:val="00F47D86"/>
    <w:rsid w:val="00F502F9"/>
    <w:rsid w:val="00F5151E"/>
    <w:rsid w:val="00F51DE8"/>
    <w:rsid w:val="00F51E2B"/>
    <w:rsid w:val="00F5352A"/>
    <w:rsid w:val="00F54384"/>
    <w:rsid w:val="00F54B0F"/>
    <w:rsid w:val="00F55725"/>
    <w:rsid w:val="00F563C6"/>
    <w:rsid w:val="00F5691E"/>
    <w:rsid w:val="00F56BC4"/>
    <w:rsid w:val="00F5746F"/>
    <w:rsid w:val="00F604E7"/>
    <w:rsid w:val="00F61B15"/>
    <w:rsid w:val="00F62F47"/>
    <w:rsid w:val="00F64509"/>
    <w:rsid w:val="00F645CF"/>
    <w:rsid w:val="00F65466"/>
    <w:rsid w:val="00F671C1"/>
    <w:rsid w:val="00F67C16"/>
    <w:rsid w:val="00F709CD"/>
    <w:rsid w:val="00F71105"/>
    <w:rsid w:val="00F74C19"/>
    <w:rsid w:val="00F77A3F"/>
    <w:rsid w:val="00F80BF8"/>
    <w:rsid w:val="00F81932"/>
    <w:rsid w:val="00F824EB"/>
    <w:rsid w:val="00F834AE"/>
    <w:rsid w:val="00F83B9A"/>
    <w:rsid w:val="00F86D4C"/>
    <w:rsid w:val="00F87D00"/>
    <w:rsid w:val="00F9128F"/>
    <w:rsid w:val="00F926E6"/>
    <w:rsid w:val="00F93371"/>
    <w:rsid w:val="00F93713"/>
    <w:rsid w:val="00FA024D"/>
    <w:rsid w:val="00FA0333"/>
    <w:rsid w:val="00FA0600"/>
    <w:rsid w:val="00FA29CD"/>
    <w:rsid w:val="00FA29F7"/>
    <w:rsid w:val="00FA5912"/>
    <w:rsid w:val="00FA6FCE"/>
    <w:rsid w:val="00FA7777"/>
    <w:rsid w:val="00FB07D1"/>
    <w:rsid w:val="00FB0827"/>
    <w:rsid w:val="00FB0911"/>
    <w:rsid w:val="00FB13EE"/>
    <w:rsid w:val="00FB17AB"/>
    <w:rsid w:val="00FB1908"/>
    <w:rsid w:val="00FB3E48"/>
    <w:rsid w:val="00FB4C36"/>
    <w:rsid w:val="00FB4F55"/>
    <w:rsid w:val="00FB7171"/>
    <w:rsid w:val="00FB71D0"/>
    <w:rsid w:val="00FC1145"/>
    <w:rsid w:val="00FC1705"/>
    <w:rsid w:val="00FC2F20"/>
    <w:rsid w:val="00FC39C0"/>
    <w:rsid w:val="00FC4281"/>
    <w:rsid w:val="00FC52B5"/>
    <w:rsid w:val="00FC72E3"/>
    <w:rsid w:val="00FC7783"/>
    <w:rsid w:val="00FD0BF1"/>
    <w:rsid w:val="00FD0C47"/>
    <w:rsid w:val="00FD14B6"/>
    <w:rsid w:val="00FD2A17"/>
    <w:rsid w:val="00FD3442"/>
    <w:rsid w:val="00FD59EA"/>
    <w:rsid w:val="00FD60C4"/>
    <w:rsid w:val="00FE2747"/>
    <w:rsid w:val="00FE374F"/>
    <w:rsid w:val="00FE45CA"/>
    <w:rsid w:val="00FE5F86"/>
    <w:rsid w:val="00FE6748"/>
    <w:rsid w:val="00FE6F2E"/>
    <w:rsid w:val="00FF3347"/>
    <w:rsid w:val="00FF351C"/>
    <w:rsid w:val="00FF3943"/>
    <w:rsid w:val="00FF401D"/>
    <w:rsid w:val="00FF40D1"/>
    <w:rsid w:val="00FF43F0"/>
    <w:rsid w:val="00FF4C4A"/>
    <w:rsid w:val="00FF506E"/>
    <w:rsid w:val="00FF5D7A"/>
    <w:rsid w:val="00FF5F3D"/>
    <w:rsid w:val="00FF5FE7"/>
    <w:rsid w:val="00FF6A96"/>
    <w:rsid w:val="00FF765E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B0AA1"/>
  <w15:docId w15:val="{EC550B6B-B281-4C64-A2AF-1264E483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6486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0"/>
    <w:next w:val="a0"/>
    <w:link w:val="10"/>
    <w:qFormat/>
    <w:rsid w:val="001A2167"/>
    <w:pPr>
      <w:numPr>
        <w:numId w:val="10"/>
      </w:numPr>
      <w:spacing w:before="240" w:after="240"/>
      <w:ind w:firstLine="0"/>
      <w:jc w:val="center"/>
      <w:outlineLvl w:val="0"/>
    </w:pPr>
    <w:rPr>
      <w:rFonts w:eastAsia="Times New Roman"/>
      <w:b/>
      <w:caps/>
      <w:kern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1A2167"/>
    <w:pPr>
      <w:numPr>
        <w:ilvl w:val="1"/>
        <w:numId w:val="10"/>
      </w:numPr>
      <w:spacing w:before="240" w:after="120"/>
      <w:ind w:firstLine="0"/>
      <w:jc w:val="left"/>
      <w:outlineLvl w:val="1"/>
    </w:pPr>
    <w:rPr>
      <w:rFonts w:eastAsia="Times New Roman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1A2167"/>
    <w:pPr>
      <w:numPr>
        <w:ilvl w:val="2"/>
        <w:numId w:val="10"/>
      </w:numPr>
      <w:spacing w:before="240" w:after="60"/>
      <w:ind w:firstLine="0"/>
      <w:jc w:val="left"/>
      <w:outlineLvl w:val="2"/>
    </w:pPr>
    <w:rPr>
      <w:rFonts w:eastAsia="Times New Roman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1A2167"/>
    <w:pPr>
      <w:keepNext/>
      <w:numPr>
        <w:ilvl w:val="3"/>
        <w:numId w:val="10"/>
      </w:numPr>
      <w:spacing w:before="120" w:after="120"/>
      <w:ind w:firstLine="0"/>
      <w:jc w:val="left"/>
      <w:outlineLvl w:val="3"/>
    </w:pPr>
    <w:rPr>
      <w:rFonts w:eastAsia="Times New Roman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1A2167"/>
    <w:pPr>
      <w:numPr>
        <w:ilvl w:val="4"/>
        <w:numId w:val="10"/>
      </w:numPr>
      <w:spacing w:before="240" w:after="60"/>
      <w:ind w:firstLine="0"/>
      <w:jc w:val="left"/>
      <w:outlineLvl w:val="4"/>
    </w:pPr>
    <w:rPr>
      <w:rFonts w:ascii="Arial" w:eastAsia="Times New Roman" w:hAnsi="Arial"/>
      <w:sz w:val="22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1A2167"/>
    <w:pPr>
      <w:numPr>
        <w:ilvl w:val="5"/>
        <w:numId w:val="10"/>
      </w:numPr>
      <w:spacing w:before="240" w:after="60"/>
      <w:ind w:firstLine="0"/>
      <w:jc w:val="left"/>
      <w:outlineLvl w:val="5"/>
    </w:pPr>
    <w:rPr>
      <w:rFonts w:eastAsia="Times New Roman"/>
      <w:i/>
      <w:sz w:val="22"/>
      <w:szCs w:val="24"/>
      <w:lang w:eastAsia="ru-RU"/>
    </w:rPr>
  </w:style>
  <w:style w:type="paragraph" w:styleId="7">
    <w:name w:val="heading 7"/>
    <w:basedOn w:val="a0"/>
    <w:next w:val="a0"/>
    <w:link w:val="70"/>
    <w:qFormat/>
    <w:rsid w:val="001A2167"/>
    <w:pPr>
      <w:numPr>
        <w:ilvl w:val="6"/>
        <w:numId w:val="10"/>
      </w:numPr>
      <w:spacing w:before="240" w:after="60"/>
      <w:ind w:firstLine="0"/>
      <w:jc w:val="left"/>
      <w:outlineLvl w:val="6"/>
    </w:pPr>
    <w:rPr>
      <w:rFonts w:ascii="Arial" w:eastAsia="Times New Roman" w:hAnsi="Arial"/>
      <w:sz w:val="20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1A2167"/>
    <w:pPr>
      <w:numPr>
        <w:ilvl w:val="7"/>
        <w:numId w:val="10"/>
      </w:numPr>
      <w:spacing w:before="240" w:after="60"/>
      <w:ind w:firstLine="0"/>
      <w:jc w:val="left"/>
      <w:outlineLvl w:val="7"/>
    </w:pPr>
    <w:rPr>
      <w:rFonts w:ascii="Arial" w:eastAsia="Times New Roman" w:hAnsi="Arial"/>
      <w:i/>
      <w:sz w:val="20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1A2167"/>
    <w:pPr>
      <w:numPr>
        <w:ilvl w:val="8"/>
        <w:numId w:val="10"/>
      </w:numPr>
      <w:spacing w:before="240" w:after="60"/>
      <w:ind w:firstLine="0"/>
      <w:jc w:val="left"/>
      <w:outlineLvl w:val="8"/>
    </w:pPr>
    <w:rPr>
      <w:rFonts w:ascii="Arial" w:eastAsia="Times New Roman" w:hAnsi="Arial"/>
      <w:b/>
      <w:i/>
      <w:sz w:val="1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26486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7F0268"/>
    <w:rPr>
      <w:rFonts w:ascii="Times New Roman" w:eastAsia="Calibri" w:hAnsi="Times New Roman" w:cs="Times New Roman"/>
      <w:sz w:val="24"/>
    </w:rPr>
  </w:style>
  <w:style w:type="paragraph" w:styleId="a7">
    <w:name w:val="footer"/>
    <w:basedOn w:val="a0"/>
    <w:link w:val="a8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7F0268"/>
    <w:rPr>
      <w:rFonts w:ascii="Times New Roman" w:eastAsia="Calibri" w:hAnsi="Times New Roman" w:cs="Times New Roman"/>
      <w:sz w:val="24"/>
    </w:rPr>
  </w:style>
  <w:style w:type="character" w:styleId="a9">
    <w:name w:val="Hyperlink"/>
    <w:basedOn w:val="a1"/>
    <w:uiPriority w:val="99"/>
    <w:unhideWhenUsed/>
    <w:rsid w:val="00B47640"/>
    <w:rPr>
      <w:color w:val="0563C1" w:themeColor="hyperlink"/>
      <w:u w:val="single"/>
    </w:rPr>
  </w:style>
  <w:style w:type="numbering" w:customStyle="1" w:styleId="11">
    <w:name w:val="Нет списка1"/>
    <w:next w:val="a3"/>
    <w:uiPriority w:val="99"/>
    <w:semiHidden/>
    <w:unhideWhenUsed/>
    <w:rsid w:val="004C7CA2"/>
  </w:style>
  <w:style w:type="numbering" w:customStyle="1" w:styleId="110">
    <w:name w:val="Нет списка11"/>
    <w:next w:val="a3"/>
    <w:uiPriority w:val="99"/>
    <w:semiHidden/>
    <w:rsid w:val="004C7CA2"/>
  </w:style>
  <w:style w:type="paragraph" w:customStyle="1" w:styleId="31">
    <w:name w:val="Знак Знак3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Heading">
    <w:name w:val="Heading"/>
    <w:uiPriority w:val="99"/>
    <w:rsid w:val="004C7CA2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a">
    <w:name w:val="Balloon Text"/>
    <w:basedOn w:val="a0"/>
    <w:link w:val="ab"/>
    <w:uiPriority w:val="99"/>
    <w:semiHidden/>
    <w:rsid w:val="004C7CA2"/>
    <w:pPr>
      <w:suppressAutoHyphens/>
      <w:ind w:firstLine="0"/>
      <w:jc w:val="left"/>
    </w:pPr>
    <w:rPr>
      <w:rFonts w:ascii="Tahoma" w:hAnsi="Tahoma"/>
      <w:sz w:val="16"/>
      <w:szCs w:val="16"/>
      <w:lang w:val="x-none" w:eastAsia="ar-SA"/>
    </w:rPr>
  </w:style>
  <w:style w:type="character" w:customStyle="1" w:styleId="ab">
    <w:name w:val="Текст выноски Знак"/>
    <w:basedOn w:val="a1"/>
    <w:link w:val="aa"/>
    <w:uiPriority w:val="99"/>
    <w:semiHidden/>
    <w:rsid w:val="004C7CA2"/>
    <w:rPr>
      <w:rFonts w:ascii="Tahoma" w:eastAsia="Calibri" w:hAnsi="Tahoma" w:cs="Times New Roman"/>
      <w:sz w:val="16"/>
      <w:szCs w:val="16"/>
      <w:lang w:val="x-none" w:eastAsia="ar-SA"/>
    </w:rPr>
  </w:style>
  <w:style w:type="paragraph" w:customStyle="1" w:styleId="111">
    <w:name w:val="Знак1 Знак Знак1 Знак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/>
    </w:rPr>
  </w:style>
  <w:style w:type="table" w:styleId="ac">
    <w:name w:val="Table Grid"/>
    <w:basedOn w:val="a2"/>
    <w:rsid w:val="004C7C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4C7CA2"/>
    <w:rPr>
      <w:rFonts w:cs="Times New Roman"/>
    </w:rPr>
  </w:style>
  <w:style w:type="character" w:styleId="ad">
    <w:name w:val="FollowedHyperlink"/>
    <w:uiPriority w:val="99"/>
    <w:unhideWhenUsed/>
    <w:rsid w:val="004C7CA2"/>
    <w:rPr>
      <w:color w:val="800080"/>
      <w:u w:val="single"/>
    </w:rPr>
  </w:style>
  <w:style w:type="paragraph" w:customStyle="1" w:styleId="font5">
    <w:name w:val="font5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6">
    <w:name w:val="xl66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7">
    <w:name w:val="xl6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68">
    <w:name w:val="xl6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69">
    <w:name w:val="xl69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70">
    <w:name w:val="xl7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1">
    <w:name w:val="xl7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2">
    <w:name w:val="xl7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3">
    <w:name w:val="xl7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4">
    <w:name w:val="xl74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5">
    <w:name w:val="xl7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6">
    <w:name w:val="xl7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77">
    <w:name w:val="xl7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78">
    <w:name w:val="xl7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9">
    <w:name w:val="xl79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1">
    <w:name w:val="xl8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82">
    <w:name w:val="xl82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84">
    <w:name w:val="xl84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0"/>
    <w:rsid w:val="004C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86">
    <w:name w:val="xl8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7">
    <w:name w:val="xl8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88">
    <w:name w:val="xl88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90">
    <w:name w:val="xl90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1">
    <w:name w:val="xl91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92">
    <w:name w:val="xl92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3">
    <w:name w:val="xl93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4">
    <w:name w:val="xl9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95">
    <w:name w:val="xl9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96">
    <w:name w:val="xl96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7">
    <w:name w:val="xl9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98">
    <w:name w:val="xl9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0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9">
    <w:name w:val="xl99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0">
    <w:name w:val="xl10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101">
    <w:name w:val="xl10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2">
    <w:name w:val="xl102"/>
    <w:basedOn w:val="a0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03">
    <w:name w:val="xl10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104">
    <w:name w:val="xl10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0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xl105">
    <w:name w:val="xl10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6">
    <w:name w:val="xl106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7">
    <w:name w:val="xl10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8">
    <w:name w:val="xl108"/>
    <w:basedOn w:val="a0"/>
    <w:rsid w:val="004C7C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9">
    <w:name w:val="xl109"/>
    <w:basedOn w:val="a0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msonormal0">
    <w:name w:val="msonormal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111">
    <w:name w:val="xl11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12">
    <w:name w:val="xl11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3">
    <w:name w:val="xl11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4">
    <w:name w:val="xl11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5">
    <w:name w:val="xl115"/>
    <w:basedOn w:val="a0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6">
    <w:name w:val="xl116"/>
    <w:basedOn w:val="a0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8">
    <w:name w:val="xl11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19">
    <w:name w:val="xl119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0">
    <w:name w:val="xl120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1">
    <w:name w:val="xl12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22">
    <w:name w:val="xl12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3">
    <w:name w:val="xl12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4">
    <w:name w:val="xl12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5">
    <w:name w:val="xl12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6">
    <w:name w:val="xl12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7">
    <w:name w:val="xl12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8">
    <w:name w:val="xl128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lang w:eastAsia="ru-RU"/>
    </w:rPr>
  </w:style>
  <w:style w:type="paragraph" w:customStyle="1" w:styleId="xl129">
    <w:name w:val="xl129"/>
    <w:basedOn w:val="a0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0">
    <w:name w:val="xl130"/>
    <w:basedOn w:val="a0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1">
    <w:name w:val="xl13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2">
    <w:name w:val="xl13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3">
    <w:name w:val="xl133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34">
    <w:name w:val="xl134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6">
    <w:name w:val="xl13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7">
    <w:name w:val="xl137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8">
    <w:name w:val="xl138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9">
    <w:name w:val="xl139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40">
    <w:name w:val="xl140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5">
    <w:name w:val="xl135"/>
    <w:basedOn w:val="a0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1">
    <w:name w:val="xl141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2">
    <w:name w:val="xl142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color w:val="000000"/>
      <w:sz w:val="22"/>
      <w:lang w:eastAsia="ru-RU"/>
    </w:rPr>
  </w:style>
  <w:style w:type="paragraph" w:customStyle="1" w:styleId="xl143">
    <w:name w:val="xl143"/>
    <w:basedOn w:val="a0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4">
    <w:name w:val="xl144"/>
    <w:basedOn w:val="a0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5">
    <w:name w:val="xl145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46">
    <w:name w:val="xl146"/>
    <w:basedOn w:val="a0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13">
    <w:name w:val="Заголовок1"/>
    <w:basedOn w:val="a0"/>
    <w:next w:val="ae"/>
    <w:rsid w:val="00F709CD"/>
    <w:pPr>
      <w:keepNext/>
      <w:suppressAutoHyphens/>
      <w:spacing w:before="240" w:after="120"/>
      <w:ind w:firstLine="0"/>
      <w:jc w:val="left"/>
    </w:pPr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e">
    <w:name w:val="Body Text"/>
    <w:aliases w:val="Знак1"/>
    <w:basedOn w:val="a0"/>
    <w:link w:val="af"/>
    <w:unhideWhenUsed/>
    <w:rsid w:val="00F709CD"/>
    <w:pPr>
      <w:spacing w:after="120"/>
    </w:pPr>
  </w:style>
  <w:style w:type="character" w:customStyle="1" w:styleId="af">
    <w:name w:val="Основной текст Знак"/>
    <w:aliases w:val="Знак1 Знак"/>
    <w:basedOn w:val="a1"/>
    <w:link w:val="ae"/>
    <w:rsid w:val="00F709CD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link w:val="ConsPlusNormal0"/>
    <w:uiPriority w:val="99"/>
    <w:rsid w:val="001553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55399"/>
    <w:rPr>
      <w:rFonts w:ascii="Arial" w:eastAsia="Calibri" w:hAnsi="Arial" w:cs="Arial"/>
      <w:sz w:val="20"/>
      <w:szCs w:val="20"/>
    </w:rPr>
  </w:style>
  <w:style w:type="numbering" w:customStyle="1" w:styleId="21">
    <w:name w:val="Нет списка2"/>
    <w:next w:val="a3"/>
    <w:uiPriority w:val="99"/>
    <w:semiHidden/>
    <w:unhideWhenUsed/>
    <w:rsid w:val="000D3C23"/>
  </w:style>
  <w:style w:type="paragraph" w:customStyle="1" w:styleId="ConsPlusTitle">
    <w:name w:val="ConsPlusTitle"/>
    <w:rsid w:val="000D3C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3C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ORMATTEXT">
    <w:name w:val=".FORMATTEXT"/>
    <w:uiPriority w:val="99"/>
    <w:rsid w:val="000D3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0D3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table" w:customStyle="1" w:styleId="14">
    <w:name w:val="Сетка таблицы1"/>
    <w:basedOn w:val="a2"/>
    <w:next w:val="ac"/>
    <w:uiPriority w:val="39"/>
    <w:rsid w:val="000D3C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0">
    <w:name w:val="headertext"/>
    <w:basedOn w:val="a0"/>
    <w:rsid w:val="000D3C23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numbering" w:customStyle="1" w:styleId="32">
    <w:name w:val="Нет списка3"/>
    <w:next w:val="a3"/>
    <w:uiPriority w:val="99"/>
    <w:semiHidden/>
    <w:unhideWhenUsed/>
    <w:rsid w:val="00970506"/>
  </w:style>
  <w:style w:type="character" w:styleId="af0">
    <w:name w:val="page number"/>
    <w:basedOn w:val="a1"/>
    <w:rsid w:val="00970506"/>
  </w:style>
  <w:style w:type="paragraph" w:customStyle="1" w:styleId="af1">
    <w:basedOn w:val="a0"/>
    <w:next w:val="af2"/>
    <w:rsid w:val="00970506"/>
    <w:pPr>
      <w:spacing w:before="100" w:beforeAutospacing="1" w:after="100" w:afterAutospacing="1"/>
      <w:ind w:firstLine="0"/>
      <w:jc w:val="left"/>
    </w:pPr>
    <w:rPr>
      <w:rFonts w:eastAsia="SimSun"/>
      <w:szCs w:val="24"/>
      <w:lang w:eastAsia="zh-CN"/>
    </w:rPr>
  </w:style>
  <w:style w:type="paragraph" w:styleId="af3">
    <w:name w:val="List Paragraph"/>
    <w:basedOn w:val="a0"/>
    <w:uiPriority w:val="34"/>
    <w:qFormat/>
    <w:rsid w:val="00970506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2">
    <w:name w:val="Сетка таблицы2"/>
    <w:basedOn w:val="a2"/>
    <w:next w:val="ac"/>
    <w:rsid w:val="0097050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Текст ТД"/>
    <w:basedOn w:val="a0"/>
    <w:link w:val="af4"/>
    <w:qFormat/>
    <w:rsid w:val="00970506"/>
    <w:pPr>
      <w:numPr>
        <w:numId w:val="1"/>
      </w:numPr>
      <w:autoSpaceDE w:val="0"/>
      <w:autoSpaceDN w:val="0"/>
      <w:adjustRightInd w:val="0"/>
      <w:spacing w:after="200"/>
    </w:pPr>
    <w:rPr>
      <w:szCs w:val="24"/>
    </w:rPr>
  </w:style>
  <w:style w:type="character" w:customStyle="1" w:styleId="af4">
    <w:name w:val="Текст ТД Знак"/>
    <w:link w:val="a"/>
    <w:rsid w:val="00970506"/>
    <w:rPr>
      <w:rFonts w:ascii="Times New Roman" w:eastAsia="Calibri" w:hAnsi="Times New Roman" w:cs="Times New Roman"/>
      <w:sz w:val="24"/>
      <w:szCs w:val="24"/>
    </w:rPr>
  </w:style>
  <w:style w:type="paragraph" w:styleId="af2">
    <w:name w:val="Normal (Web)"/>
    <w:basedOn w:val="a0"/>
    <w:uiPriority w:val="99"/>
    <w:semiHidden/>
    <w:unhideWhenUsed/>
    <w:rsid w:val="00970506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af5">
    <w:name w:val="ПолеКому"/>
    <w:rsid w:val="005156F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6">
    <w:name w:val="Знак Знак"/>
    <w:basedOn w:val="a0"/>
    <w:rsid w:val="00423EF6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styleId="23">
    <w:name w:val="Body Text Indent 2"/>
    <w:basedOn w:val="a0"/>
    <w:link w:val="24"/>
    <w:uiPriority w:val="99"/>
    <w:semiHidden/>
    <w:unhideWhenUsed/>
    <w:rsid w:val="004932B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932BA"/>
    <w:rPr>
      <w:rFonts w:ascii="Times New Roman" w:eastAsia="Calibri" w:hAnsi="Times New Roman" w:cs="Times New Roman"/>
      <w:sz w:val="24"/>
    </w:rPr>
  </w:style>
  <w:style w:type="table" w:customStyle="1" w:styleId="33">
    <w:name w:val="Сетка таблицы3"/>
    <w:basedOn w:val="a2"/>
    <w:uiPriority w:val="59"/>
    <w:rsid w:val="00A6612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c"/>
    <w:uiPriority w:val="99"/>
    <w:rsid w:val="00DD0C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1A2167"/>
    <w:rPr>
      <w:rFonts w:ascii="Times New Roman" w:eastAsia="Times New Roman" w:hAnsi="Times New Roman" w:cs="Times New Roman"/>
      <w:b/>
      <w:cap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A2167"/>
    <w:rPr>
      <w:rFonts w:ascii="Arial" w:eastAsia="Times New Roman" w:hAnsi="Arial" w:cs="Times New Roman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1A2167"/>
    <w:rPr>
      <w:rFonts w:ascii="Times New Roman" w:eastAsia="Times New Roman" w:hAnsi="Times New Roman" w:cs="Times New Roman"/>
      <w:i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1A2167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1A2167"/>
    <w:rPr>
      <w:rFonts w:ascii="Arial" w:eastAsia="Times New Roman" w:hAnsi="Arial" w:cs="Times New Roman"/>
      <w:i/>
      <w:sz w:val="20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1A2167"/>
    <w:rPr>
      <w:rFonts w:ascii="Arial" w:eastAsia="Times New Roman" w:hAnsi="Arial" w:cs="Times New Roman"/>
      <w:b/>
      <w:i/>
      <w:sz w:val="18"/>
      <w:szCs w:val="24"/>
      <w:lang w:eastAsia="ru-RU"/>
    </w:rPr>
  </w:style>
  <w:style w:type="numbering" w:customStyle="1" w:styleId="42">
    <w:name w:val="Нет списка4"/>
    <w:next w:val="a3"/>
    <w:semiHidden/>
    <w:rsid w:val="001A2167"/>
  </w:style>
  <w:style w:type="character" w:styleId="af7">
    <w:name w:val="annotation reference"/>
    <w:uiPriority w:val="99"/>
    <w:semiHidden/>
    <w:rsid w:val="001A2167"/>
    <w:rPr>
      <w:sz w:val="16"/>
    </w:rPr>
  </w:style>
  <w:style w:type="paragraph" w:customStyle="1" w:styleId="af8">
    <w:name w:val="ПолеТема"/>
    <w:rsid w:val="001A21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ТекстПисьма"/>
    <w:basedOn w:val="a0"/>
    <w:rsid w:val="001A2167"/>
    <w:pPr>
      <w:framePr w:w="10048" w:h="6214" w:hSpace="141" w:wrap="around" w:vAnchor="text" w:hAnchor="page" w:x="1276" w:y="5029"/>
      <w:jc w:val="left"/>
    </w:pPr>
    <w:rPr>
      <w:rFonts w:eastAsia="Times New Roman"/>
      <w:szCs w:val="24"/>
      <w:lang w:eastAsia="ru-RU"/>
    </w:rPr>
  </w:style>
  <w:style w:type="paragraph" w:customStyle="1" w:styleId="afa">
    <w:name w:val="ПолеПодпись"/>
    <w:basedOn w:val="a0"/>
    <w:rsid w:val="001A2167"/>
    <w:pPr>
      <w:tabs>
        <w:tab w:val="right" w:pos="9072"/>
      </w:tabs>
      <w:ind w:firstLine="0"/>
    </w:pPr>
    <w:rPr>
      <w:rFonts w:eastAsia="Times New Roman"/>
      <w:szCs w:val="24"/>
      <w:lang w:eastAsia="ru-RU"/>
    </w:rPr>
  </w:style>
  <w:style w:type="paragraph" w:styleId="afb">
    <w:name w:val="annotation text"/>
    <w:basedOn w:val="a0"/>
    <w:link w:val="afc"/>
    <w:uiPriority w:val="99"/>
    <w:semiHidden/>
    <w:rsid w:val="001A2167"/>
    <w:pPr>
      <w:ind w:firstLine="0"/>
      <w:jc w:val="left"/>
    </w:pPr>
    <w:rPr>
      <w:rFonts w:eastAsia="Times New Roman"/>
      <w:szCs w:val="24"/>
      <w:lang w:eastAsia="ru-RU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1A21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Подпись1"/>
    <w:basedOn w:val="a0"/>
    <w:rsid w:val="001A2167"/>
    <w:pPr>
      <w:tabs>
        <w:tab w:val="right" w:pos="9072"/>
      </w:tabs>
      <w:ind w:firstLine="0"/>
      <w:jc w:val="left"/>
    </w:pPr>
    <w:rPr>
      <w:rFonts w:eastAsia="Times New Roman"/>
      <w:szCs w:val="24"/>
      <w:lang w:eastAsia="ru-RU"/>
    </w:rPr>
  </w:style>
  <w:style w:type="paragraph" w:customStyle="1" w:styleId="afd">
    <w:name w:val="ШапкаПисьма"/>
    <w:rsid w:val="001A2167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e">
    <w:name w:val="List Bullet"/>
    <w:basedOn w:val="a0"/>
    <w:rsid w:val="001A2167"/>
    <w:pPr>
      <w:ind w:left="283" w:hanging="283"/>
      <w:jc w:val="left"/>
    </w:pPr>
    <w:rPr>
      <w:rFonts w:eastAsia="Times New Roman"/>
      <w:sz w:val="20"/>
      <w:szCs w:val="24"/>
      <w:lang w:eastAsia="ru-RU"/>
    </w:rPr>
  </w:style>
  <w:style w:type="paragraph" w:styleId="34">
    <w:name w:val="List Bullet 3"/>
    <w:basedOn w:val="a0"/>
    <w:rsid w:val="001A2167"/>
    <w:pPr>
      <w:ind w:left="1080" w:hanging="360"/>
      <w:jc w:val="left"/>
    </w:pPr>
    <w:rPr>
      <w:rFonts w:eastAsia="Times New Roman"/>
      <w:sz w:val="20"/>
      <w:szCs w:val="24"/>
      <w:lang w:eastAsia="ru-RU"/>
    </w:rPr>
  </w:style>
  <w:style w:type="paragraph" w:styleId="aff">
    <w:name w:val="List Number"/>
    <w:basedOn w:val="a0"/>
    <w:rsid w:val="001A2167"/>
    <w:pPr>
      <w:ind w:left="360" w:hanging="360"/>
      <w:jc w:val="left"/>
    </w:pPr>
    <w:rPr>
      <w:rFonts w:eastAsia="Times New Roman"/>
      <w:sz w:val="20"/>
      <w:szCs w:val="24"/>
      <w:lang w:eastAsia="ru-RU"/>
    </w:rPr>
  </w:style>
  <w:style w:type="paragraph" w:styleId="25">
    <w:name w:val="List Number 2"/>
    <w:basedOn w:val="a0"/>
    <w:rsid w:val="001A2167"/>
    <w:pPr>
      <w:ind w:left="720" w:hanging="360"/>
      <w:jc w:val="left"/>
    </w:pPr>
    <w:rPr>
      <w:rFonts w:eastAsia="Times New Roman"/>
      <w:sz w:val="20"/>
      <w:szCs w:val="24"/>
      <w:lang w:eastAsia="ru-RU"/>
    </w:rPr>
  </w:style>
  <w:style w:type="paragraph" w:styleId="35">
    <w:name w:val="List Number 3"/>
    <w:basedOn w:val="a0"/>
    <w:rsid w:val="001A2167"/>
    <w:pPr>
      <w:ind w:left="849" w:hanging="283"/>
      <w:jc w:val="left"/>
    </w:pPr>
    <w:rPr>
      <w:rFonts w:eastAsia="Times New Roman"/>
      <w:sz w:val="20"/>
      <w:szCs w:val="24"/>
      <w:lang w:eastAsia="ru-RU"/>
    </w:rPr>
  </w:style>
  <w:style w:type="paragraph" w:styleId="aff0">
    <w:name w:val="List"/>
    <w:basedOn w:val="a0"/>
    <w:rsid w:val="001A2167"/>
    <w:pPr>
      <w:tabs>
        <w:tab w:val="left" w:pos="1134"/>
      </w:tabs>
      <w:ind w:left="1134" w:hanging="1134"/>
      <w:jc w:val="left"/>
    </w:pPr>
    <w:rPr>
      <w:rFonts w:eastAsia="Times New Roman"/>
      <w:sz w:val="20"/>
      <w:szCs w:val="24"/>
      <w:lang w:eastAsia="ru-RU"/>
    </w:rPr>
  </w:style>
  <w:style w:type="paragraph" w:customStyle="1" w:styleId="aff1">
    <w:name w:val="Сод_обычный"/>
    <w:basedOn w:val="a0"/>
    <w:rsid w:val="001A2167"/>
    <w:pPr>
      <w:ind w:firstLine="680"/>
    </w:pPr>
    <w:rPr>
      <w:rFonts w:eastAsia="Times New Roman"/>
      <w:szCs w:val="24"/>
      <w:lang w:eastAsia="ru-RU"/>
    </w:rPr>
  </w:style>
  <w:style w:type="paragraph" w:customStyle="1" w:styleId="aff2">
    <w:name w:val="Полное имя файла"/>
    <w:rsid w:val="001A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1">
    <w:name w:val="Сетка таблицы5"/>
    <w:basedOn w:val="a2"/>
    <w:next w:val="ac"/>
    <w:rsid w:val="001A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6">
    <w:name w:val="Body Text 3"/>
    <w:basedOn w:val="a0"/>
    <w:link w:val="37"/>
    <w:rsid w:val="001A2167"/>
    <w:pPr>
      <w:tabs>
        <w:tab w:val="decimal" w:pos="-3969"/>
      </w:tabs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character" w:customStyle="1" w:styleId="37">
    <w:name w:val="Основной текст 3 Знак"/>
    <w:basedOn w:val="a1"/>
    <w:link w:val="36"/>
    <w:rsid w:val="001A2167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52">
    <w:name w:val="Нет списка5"/>
    <w:next w:val="a3"/>
    <w:uiPriority w:val="99"/>
    <w:semiHidden/>
    <w:unhideWhenUsed/>
    <w:rsid w:val="002E34F1"/>
  </w:style>
  <w:style w:type="character" w:customStyle="1" w:styleId="apple-style-span">
    <w:name w:val="apple-style-span"/>
    <w:basedOn w:val="a1"/>
    <w:rsid w:val="002E34F1"/>
  </w:style>
  <w:style w:type="paragraph" w:styleId="aff3">
    <w:name w:val="annotation subject"/>
    <w:basedOn w:val="afb"/>
    <w:next w:val="afb"/>
    <w:link w:val="aff4"/>
    <w:uiPriority w:val="99"/>
    <w:semiHidden/>
    <w:unhideWhenUsed/>
    <w:rsid w:val="002E34F1"/>
    <w:rPr>
      <w:b/>
      <w:bCs/>
      <w:sz w:val="20"/>
      <w:szCs w:val="20"/>
    </w:rPr>
  </w:style>
  <w:style w:type="character" w:customStyle="1" w:styleId="aff4">
    <w:name w:val="Тема примечания Знак"/>
    <w:basedOn w:val="afc"/>
    <w:link w:val="aff3"/>
    <w:uiPriority w:val="99"/>
    <w:semiHidden/>
    <w:rsid w:val="002E34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61">
    <w:name w:val="Сетка таблицы6"/>
    <w:basedOn w:val="a2"/>
    <w:next w:val="ac"/>
    <w:uiPriority w:val="59"/>
    <w:rsid w:val="002E3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3"/>
    <w:uiPriority w:val="99"/>
    <w:semiHidden/>
    <w:unhideWhenUsed/>
    <w:rsid w:val="002E34F1"/>
  </w:style>
  <w:style w:type="paragraph" w:customStyle="1" w:styleId="xl63">
    <w:name w:val="xl63"/>
    <w:basedOn w:val="a0"/>
    <w:rsid w:val="002E3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 Narrow" w:eastAsia="Times New Roman" w:hAnsi="Arial Narrow"/>
      <w:b/>
      <w:bCs/>
      <w:sz w:val="17"/>
      <w:szCs w:val="17"/>
      <w:lang w:eastAsia="ru-RU"/>
    </w:rPr>
  </w:style>
  <w:style w:type="paragraph" w:customStyle="1" w:styleId="xl64">
    <w:name w:val="xl64"/>
    <w:basedOn w:val="a0"/>
    <w:rsid w:val="002E34F1"/>
    <w:pPr>
      <w:spacing w:before="100" w:beforeAutospacing="1" w:after="100" w:afterAutospacing="1"/>
      <w:ind w:firstLine="0"/>
      <w:jc w:val="left"/>
    </w:pPr>
    <w:rPr>
      <w:rFonts w:ascii="Arial Narrow" w:eastAsia="Times New Roman" w:hAnsi="Arial Narrow"/>
      <w:sz w:val="17"/>
      <w:szCs w:val="17"/>
      <w:lang w:eastAsia="ru-RU"/>
    </w:rPr>
  </w:style>
  <w:style w:type="numbering" w:customStyle="1" w:styleId="71">
    <w:name w:val="Нет списка7"/>
    <w:next w:val="a3"/>
    <w:uiPriority w:val="99"/>
    <w:semiHidden/>
    <w:unhideWhenUsed/>
    <w:rsid w:val="00861218"/>
  </w:style>
  <w:style w:type="paragraph" w:styleId="aff5">
    <w:name w:val="Subtitle"/>
    <w:basedOn w:val="a0"/>
    <w:next w:val="a0"/>
    <w:link w:val="aff6"/>
    <w:uiPriority w:val="11"/>
    <w:qFormat/>
    <w:rsid w:val="00861218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6121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70D04-366F-4167-80AA-DF9FF8890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93</Pages>
  <Words>16770</Words>
  <Characters>95589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Ю. Голованова</dc:creator>
  <cp:lastModifiedBy>Марина Голубева</cp:lastModifiedBy>
  <cp:revision>7</cp:revision>
  <dcterms:created xsi:type="dcterms:W3CDTF">2023-04-19T09:09:00Z</dcterms:created>
  <dcterms:modified xsi:type="dcterms:W3CDTF">2023-04-27T05:52:00Z</dcterms:modified>
</cp:coreProperties>
</file>